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657" w:rsidRPr="0059405E" w:rsidRDefault="0059405E" w:rsidP="00D15657">
      <w:pPr>
        <w:keepLines/>
        <w:spacing w:after="0" w:line="240" w:lineRule="auto"/>
        <w:jc w:val="right"/>
        <w:rPr>
          <w:rFonts w:ascii="Times New Roman" w:eastAsia="Times New Roman" w:hAnsi="Times New Roman" w:cs="Times New Roman"/>
          <w:b/>
          <w:sz w:val="28"/>
          <w:szCs w:val="28"/>
          <w:lang w:eastAsia="ru-RU"/>
        </w:rPr>
      </w:pPr>
      <w:permStart w:id="251150373" w:edGrp="everyone"/>
      <w:r>
        <w:rPr>
          <w:rFonts w:ascii="Times New Roman" w:eastAsia="Times New Roman" w:hAnsi="Times New Roman" w:cs="Times New Roman"/>
          <w:b/>
          <w:sz w:val="28"/>
          <w:szCs w:val="28"/>
          <w:lang w:eastAsia="ru-RU"/>
        </w:rPr>
        <w:t xml:space="preserve">Раздел </w:t>
      </w: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 xml:space="preserve"> Документации о закупке</w:t>
      </w:r>
    </w:p>
    <w:p w:rsidR="00D15657" w:rsidRDefault="00D15657"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
    <w:permEnd w:id="251150373"/>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84900905" w:edGrp="everyone"/>
      <w:r w:rsidRPr="00BB08D7">
        <w:rPr>
          <w:rFonts w:ascii="Times New Roman" w:hAnsi="Times New Roman" w:cs="Times New Roman"/>
          <w:b/>
          <w:bCs/>
          <w:sz w:val="24"/>
          <w:szCs w:val="24"/>
          <w:lang w:eastAsia="ru-RU"/>
        </w:rPr>
        <w:t>________________</w:t>
      </w:r>
      <w:permEnd w:id="84900905"/>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486748784"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486748784"/>
      <w:r w:rsidRPr="00BB08D7">
        <w:rPr>
          <w:rFonts w:ascii="Times New Roman" w:hAnsi="Times New Roman" w:cs="Times New Roman"/>
          <w:sz w:val="24"/>
          <w:szCs w:val="24"/>
          <w:lang w:eastAsia="ru-RU"/>
        </w:rPr>
        <w:t xml:space="preserve">                                                                                           </w:t>
      </w:r>
      <w:permStart w:id="64367755"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64367755"/>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324098194"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roofErr w:type="gramStart"/>
      <w:r w:rsidR="000443E1" w:rsidRPr="00BB08D7">
        <w:rPr>
          <w:rFonts w:ascii="Times New Roman" w:hAnsi="Times New Roman" w:cs="Times New Roman"/>
          <w:sz w:val="26"/>
          <w:szCs w:val="26"/>
          <w:lang w:eastAsia="ru-RU"/>
        </w:rPr>
        <w:t>»</w:t>
      </w:r>
      <w:permEnd w:id="324098194"/>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w:t>
      </w:r>
      <w:proofErr w:type="gramEnd"/>
      <w:r w:rsidRPr="00BB08D7">
        <w:rPr>
          <w:rFonts w:ascii="Times New Roman" w:hAnsi="Times New Roman" w:cs="Times New Roman"/>
          <w:sz w:val="26"/>
          <w:szCs w:val="26"/>
          <w:lang w:eastAsia="ru-RU"/>
        </w:rPr>
        <w:t xml:space="preserve"> в дальнейшем «Исполнитель»</w:t>
      </w:r>
      <w:r w:rsidR="000443E1" w:rsidRPr="00BB08D7">
        <w:rPr>
          <w:rFonts w:ascii="Times New Roman" w:hAnsi="Times New Roman" w:cs="Times New Roman"/>
          <w:sz w:val="26"/>
          <w:szCs w:val="26"/>
          <w:lang w:eastAsia="ru-RU"/>
        </w:rPr>
        <w:t xml:space="preserve"> в лице </w:t>
      </w:r>
      <w:permStart w:id="860836136" w:edGrp="everyone"/>
      <w:r w:rsidR="000443E1" w:rsidRPr="00BB08D7">
        <w:rPr>
          <w:rFonts w:ascii="Times New Roman" w:hAnsi="Times New Roman" w:cs="Times New Roman"/>
          <w:sz w:val="26"/>
          <w:szCs w:val="26"/>
          <w:lang w:eastAsia="ru-RU"/>
        </w:rPr>
        <w:t>_________</w:t>
      </w:r>
      <w:permEnd w:id="860836136"/>
      <w:r w:rsidR="000443E1" w:rsidRPr="00BB08D7">
        <w:rPr>
          <w:rFonts w:ascii="Times New Roman" w:hAnsi="Times New Roman" w:cs="Times New Roman"/>
          <w:sz w:val="26"/>
          <w:szCs w:val="26"/>
          <w:lang w:eastAsia="ru-RU"/>
        </w:rPr>
        <w:t>, действующ</w:t>
      </w:r>
      <w:permStart w:id="1987122770" w:edGrp="everyone"/>
      <w:r w:rsidR="00C002F6">
        <w:rPr>
          <w:rFonts w:ascii="Times New Roman" w:hAnsi="Times New Roman" w:cs="Times New Roman"/>
          <w:sz w:val="26"/>
          <w:szCs w:val="26"/>
          <w:lang w:eastAsia="ru-RU"/>
        </w:rPr>
        <w:t>__</w:t>
      </w:r>
      <w:permEnd w:id="1987122770"/>
      <w:r w:rsidR="000443E1" w:rsidRPr="00BB08D7">
        <w:rPr>
          <w:rFonts w:ascii="Times New Roman" w:hAnsi="Times New Roman" w:cs="Times New Roman"/>
          <w:sz w:val="26"/>
          <w:szCs w:val="26"/>
          <w:lang w:eastAsia="ru-RU"/>
        </w:rPr>
        <w:t xml:space="preserve"> на основании </w:t>
      </w:r>
      <w:permStart w:id="2079525991" w:edGrp="everyone"/>
      <w:r w:rsidR="000443E1" w:rsidRPr="00BB08D7">
        <w:rPr>
          <w:rFonts w:ascii="Times New Roman" w:hAnsi="Times New Roman" w:cs="Times New Roman"/>
          <w:sz w:val="26"/>
          <w:szCs w:val="26"/>
          <w:lang w:eastAsia="ru-RU"/>
        </w:rPr>
        <w:t>___________</w:t>
      </w:r>
      <w:permEnd w:id="2079525991"/>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1739159138" w:edGrp="everyone"/>
      <w:r w:rsidR="00B97F43">
        <w:rPr>
          <w:rFonts w:ascii="Times New Roman" w:hAnsi="Times New Roman" w:cs="Times New Roman"/>
          <w:sz w:val="26"/>
          <w:szCs w:val="26"/>
          <w:lang w:eastAsia="ru-RU"/>
        </w:rPr>
        <w:t>Генерального директора Долгоаршинных Марата Гайнулловича</w:t>
      </w:r>
      <w:permEnd w:id="1739159138"/>
      <w:r w:rsidR="000443E1" w:rsidRPr="00BB08D7">
        <w:rPr>
          <w:rFonts w:ascii="Times New Roman" w:hAnsi="Times New Roman" w:cs="Times New Roman"/>
          <w:sz w:val="26"/>
          <w:szCs w:val="26"/>
          <w:lang w:eastAsia="ru-RU"/>
        </w:rPr>
        <w:t>, действующ</w:t>
      </w:r>
      <w:permStart w:id="1845953171" w:edGrp="everyone"/>
      <w:r w:rsidR="00B97F43">
        <w:rPr>
          <w:rFonts w:ascii="Times New Roman" w:hAnsi="Times New Roman" w:cs="Times New Roman"/>
          <w:sz w:val="26"/>
          <w:szCs w:val="26"/>
          <w:lang w:eastAsia="ru-RU"/>
        </w:rPr>
        <w:t>его</w:t>
      </w:r>
      <w:r w:rsidR="00C002F6">
        <w:rPr>
          <w:rFonts w:ascii="Times New Roman" w:hAnsi="Times New Roman" w:cs="Times New Roman"/>
          <w:sz w:val="26"/>
          <w:szCs w:val="26"/>
          <w:lang w:eastAsia="ru-RU"/>
        </w:rPr>
        <w:t>__</w:t>
      </w:r>
      <w:permEnd w:id="1845953171"/>
      <w:r w:rsidR="000443E1" w:rsidRPr="00BB08D7">
        <w:rPr>
          <w:rFonts w:ascii="Times New Roman" w:hAnsi="Times New Roman" w:cs="Times New Roman"/>
          <w:sz w:val="26"/>
          <w:szCs w:val="26"/>
          <w:lang w:eastAsia="ru-RU"/>
        </w:rPr>
        <w:t xml:space="preserve"> на основании </w:t>
      </w:r>
      <w:permStart w:id="623202336" w:edGrp="everyone"/>
      <w:r w:rsidR="00B97F43">
        <w:rPr>
          <w:rFonts w:ascii="Times New Roman" w:hAnsi="Times New Roman" w:cs="Times New Roman"/>
          <w:sz w:val="26"/>
          <w:szCs w:val="26"/>
          <w:lang w:eastAsia="ru-RU"/>
        </w:rPr>
        <w:t>устава</w:t>
      </w:r>
      <w:permEnd w:id="623202336"/>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499932242" w:edGrp="everyone"/>
      <w:r w:rsidR="000443E1" w:rsidRPr="00BB08D7">
        <w:rPr>
          <w:rFonts w:ascii="Times New Roman" w:hAnsi="Times New Roman" w:cs="Times New Roman"/>
          <w:sz w:val="26"/>
          <w:szCs w:val="26"/>
          <w:lang w:eastAsia="ru-RU"/>
        </w:rPr>
        <w:t>_______</w:t>
      </w:r>
      <w:permEnd w:id="1499932242"/>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431819419" w:edGrp="everyone"/>
      <w:r w:rsidR="00BA4BD2" w:rsidRPr="00BA4BD2">
        <w:rPr>
          <w:rFonts w:ascii="Times New Roman" w:hAnsi="Times New Roman" w:cs="Times New Roman"/>
          <w:sz w:val="26"/>
          <w:szCs w:val="26"/>
          <w:lang w:eastAsia="ru-RU"/>
        </w:rPr>
        <w:t xml:space="preserve">ремонту и техническому обслуживанию оргтехники и вычислительной техники. </w:t>
      </w:r>
      <w:permEnd w:id="431819419"/>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431904366" w:edGrp="everyone"/>
      <w:r w:rsidRPr="00BB08D7">
        <w:rPr>
          <w:rFonts w:ascii="Times New Roman" w:hAnsi="Times New Roman" w:cs="Times New Roman"/>
          <w:sz w:val="26"/>
          <w:szCs w:val="26"/>
          <w:lang w:eastAsia="ru-RU"/>
        </w:rPr>
        <w:t>_________________</w:t>
      </w:r>
      <w:permEnd w:id="1431904366"/>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379142641" w:edGrp="everyone"/>
      <w:r w:rsidRPr="00BB08D7">
        <w:rPr>
          <w:rFonts w:ascii="Times New Roman" w:hAnsi="Times New Roman" w:cs="Times New Roman"/>
          <w:sz w:val="26"/>
          <w:szCs w:val="26"/>
          <w:lang w:eastAsia="ru-RU"/>
        </w:rPr>
        <w:t>______________________</w:t>
      </w:r>
      <w:permEnd w:id="1379142641"/>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B97F43" w:rsidP="00BB08D7">
      <w:pPr>
        <w:spacing w:after="0" w:line="240" w:lineRule="auto"/>
        <w:ind w:left="567"/>
        <w:jc w:val="both"/>
        <w:rPr>
          <w:rFonts w:ascii="Times New Roman" w:hAnsi="Times New Roman" w:cs="Times New Roman"/>
          <w:sz w:val="26"/>
          <w:szCs w:val="26"/>
          <w:lang w:eastAsia="ru-RU"/>
        </w:rPr>
      </w:pPr>
      <w:permStart w:id="1176002531" w:edGrp="everyone"/>
      <w:r>
        <w:rPr>
          <w:rFonts w:ascii="Times New Roman" w:hAnsi="Times New Roman" w:cs="Times New Roman"/>
          <w:sz w:val="26"/>
          <w:szCs w:val="26"/>
          <w:lang w:eastAsia="ru-RU"/>
        </w:rPr>
        <w:t xml:space="preserve"> </w:t>
      </w:r>
      <w:r w:rsidRPr="00B97F43">
        <w:rPr>
          <w:rFonts w:ascii="Times New Roman" w:hAnsi="Times New Roman" w:cs="Times New Roman"/>
          <w:sz w:val="26"/>
          <w:szCs w:val="26"/>
          <w:lang w:eastAsia="ru-RU"/>
        </w:rPr>
        <w:t>Семенов Алексей Игоревич</w:t>
      </w:r>
    </w:p>
    <w:p w:rsidR="000443E1" w:rsidRPr="00BB08D7"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Начальник Отдела поддержки пользователей УИТ</w:t>
      </w:r>
    </w:p>
    <w:p w:rsidR="000E4BB7" w:rsidRPr="00BA4BD2"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Тел</w:t>
      </w:r>
      <w:r w:rsidRPr="00B97F43">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8(347)2215757</w:t>
      </w:r>
      <w:r w:rsidRPr="00BA4BD2">
        <w:rPr>
          <w:rFonts w:ascii="Times New Roman" w:hAnsi="Times New Roman" w:cs="Times New Roman"/>
          <w:sz w:val="26"/>
          <w:szCs w:val="26"/>
          <w:lang w:eastAsia="ru-RU"/>
        </w:rPr>
        <w:t>,</w:t>
      </w:r>
    </w:p>
    <w:p w:rsidR="00B97F43" w:rsidRPr="0059405E" w:rsidRDefault="00362D45" w:rsidP="00BB08D7">
      <w:pPr>
        <w:spacing w:after="0" w:line="240" w:lineRule="auto"/>
        <w:ind w:left="567"/>
        <w:jc w:val="both"/>
        <w:rPr>
          <w:rFonts w:ascii="Times New Roman" w:hAnsi="Times New Roman" w:cs="Times New Roman"/>
          <w:sz w:val="26"/>
          <w:szCs w:val="26"/>
          <w:lang w:eastAsia="ru-RU"/>
        </w:rPr>
      </w:pPr>
      <w:hyperlink r:id="rId5" w:history="1">
        <w:r w:rsidR="0059405E" w:rsidRPr="003C3101">
          <w:rPr>
            <w:rStyle w:val="a9"/>
            <w:rFonts w:ascii="Times New Roman" w:hAnsi="Times New Roman" w:cs="Times New Roman"/>
            <w:sz w:val="26"/>
            <w:szCs w:val="26"/>
            <w:lang w:val="en-US" w:eastAsia="ru-RU"/>
          </w:rPr>
          <w:t>a</w:t>
        </w:r>
        <w:r w:rsidR="0059405E" w:rsidRPr="003C3101">
          <w:rPr>
            <w:rStyle w:val="a9"/>
            <w:rFonts w:ascii="Times New Roman" w:hAnsi="Times New Roman" w:cs="Times New Roman"/>
            <w:sz w:val="26"/>
            <w:szCs w:val="26"/>
            <w:lang w:eastAsia="ru-RU"/>
          </w:rPr>
          <w:t>.</w:t>
        </w:r>
        <w:r w:rsidR="0059405E" w:rsidRPr="003C3101">
          <w:rPr>
            <w:rStyle w:val="a9"/>
            <w:rFonts w:ascii="Times New Roman" w:hAnsi="Times New Roman" w:cs="Times New Roman"/>
            <w:sz w:val="26"/>
            <w:szCs w:val="26"/>
            <w:lang w:val="en-US" w:eastAsia="ru-RU"/>
          </w:rPr>
          <w:t>semenov</w:t>
        </w:r>
        <w:r w:rsidR="0059405E" w:rsidRPr="003C3101">
          <w:rPr>
            <w:rStyle w:val="a9"/>
            <w:rFonts w:ascii="Times New Roman" w:hAnsi="Times New Roman" w:cs="Times New Roman"/>
            <w:sz w:val="26"/>
            <w:szCs w:val="26"/>
            <w:lang w:eastAsia="ru-RU"/>
          </w:rPr>
          <w:t>@</w:t>
        </w:r>
        <w:r w:rsidR="0059405E" w:rsidRPr="003C3101">
          <w:rPr>
            <w:rStyle w:val="a9"/>
            <w:rFonts w:ascii="Times New Roman" w:hAnsi="Times New Roman" w:cs="Times New Roman"/>
            <w:sz w:val="26"/>
            <w:szCs w:val="26"/>
            <w:lang w:val="en-US" w:eastAsia="ru-RU"/>
          </w:rPr>
          <w:t>bashtel</w:t>
        </w:r>
        <w:r w:rsidR="0059405E" w:rsidRPr="003C3101">
          <w:rPr>
            <w:rStyle w:val="a9"/>
            <w:rFonts w:ascii="Times New Roman" w:hAnsi="Times New Roman" w:cs="Times New Roman"/>
            <w:sz w:val="26"/>
            <w:szCs w:val="26"/>
            <w:lang w:eastAsia="ru-RU"/>
          </w:rPr>
          <w:t>.</w:t>
        </w:r>
        <w:proofErr w:type="spellStart"/>
        <w:r w:rsidR="0059405E" w:rsidRPr="003C3101">
          <w:rPr>
            <w:rStyle w:val="a9"/>
            <w:rFonts w:ascii="Times New Roman" w:hAnsi="Times New Roman" w:cs="Times New Roman"/>
            <w:sz w:val="26"/>
            <w:szCs w:val="26"/>
            <w:lang w:val="en-US" w:eastAsia="ru-RU"/>
          </w:rPr>
          <w:t>ru</w:t>
        </w:r>
        <w:proofErr w:type="spellEnd"/>
      </w:hyperlink>
      <w:r w:rsidR="0059405E">
        <w:rPr>
          <w:rFonts w:ascii="Times New Roman" w:hAnsi="Times New Roman" w:cs="Times New Roman"/>
          <w:sz w:val="26"/>
          <w:szCs w:val="26"/>
          <w:lang w:eastAsia="ru-RU"/>
        </w:rPr>
        <w:t xml:space="preserve"> </w:t>
      </w:r>
    </w:p>
    <w:permEnd w:id="1176002531"/>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811305089"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811305089"/>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1092753750" w:edGrp="everyone"/>
      <w:r w:rsidRPr="00BB08D7">
        <w:rPr>
          <w:rFonts w:ascii="Times New Roman" w:hAnsi="Times New Roman" w:cs="Times New Roman"/>
          <w:sz w:val="26"/>
          <w:szCs w:val="26"/>
          <w:lang w:eastAsia="ru-RU"/>
        </w:rPr>
        <w:t xml:space="preserve">с момента подписания Договора по </w:t>
      </w:r>
      <w:r w:rsidR="00B97F43" w:rsidRPr="00B97F43">
        <w:rPr>
          <w:rFonts w:ascii="Times New Roman" w:hAnsi="Times New Roman" w:cs="Times New Roman"/>
          <w:sz w:val="26"/>
          <w:szCs w:val="26"/>
          <w:lang w:eastAsia="ru-RU"/>
        </w:rPr>
        <w:t>31</w:t>
      </w:r>
      <w:r w:rsidR="00B97F43">
        <w:rPr>
          <w:rFonts w:ascii="Times New Roman" w:hAnsi="Times New Roman" w:cs="Times New Roman"/>
          <w:sz w:val="26"/>
          <w:szCs w:val="26"/>
          <w:lang w:eastAsia="ru-RU"/>
        </w:rPr>
        <w:t>.</w:t>
      </w:r>
      <w:r w:rsidR="00B97F43" w:rsidRPr="00B97F43">
        <w:rPr>
          <w:rFonts w:ascii="Times New Roman" w:hAnsi="Times New Roman" w:cs="Times New Roman"/>
          <w:sz w:val="26"/>
          <w:szCs w:val="26"/>
          <w:lang w:eastAsia="ru-RU"/>
        </w:rPr>
        <w:t>12</w:t>
      </w:r>
      <w:r w:rsidR="00A534E5">
        <w:rPr>
          <w:rFonts w:ascii="Times New Roman" w:hAnsi="Times New Roman" w:cs="Times New Roman"/>
          <w:sz w:val="26"/>
          <w:szCs w:val="26"/>
          <w:lang w:eastAsia="ru-RU"/>
        </w:rPr>
        <w:t>.</w:t>
      </w:r>
      <w:r w:rsidR="00B97F43">
        <w:rPr>
          <w:rFonts w:ascii="Times New Roman" w:hAnsi="Times New Roman" w:cs="Times New Roman"/>
          <w:sz w:val="26"/>
          <w:szCs w:val="26"/>
          <w:lang w:eastAsia="ru-RU"/>
        </w:rPr>
        <w:t>2017</w:t>
      </w:r>
      <w:r w:rsidR="00A42392">
        <w:rPr>
          <w:rFonts w:ascii="Times New Roman" w:hAnsi="Times New Roman" w:cs="Times New Roman"/>
          <w:sz w:val="26"/>
          <w:szCs w:val="26"/>
          <w:lang w:eastAsia="ru-RU"/>
        </w:rPr>
        <w:t>г</w:t>
      </w:r>
      <w:permEnd w:id="1092753750"/>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571496" w:rsidP="0026283C">
      <w:pPr>
        <w:numPr>
          <w:ilvl w:val="2"/>
          <w:numId w:val="30"/>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Не позднее 5 (пяти) календарных</w:t>
      </w:r>
      <w:r w:rsidR="0026283C" w:rsidRPr="0026283C">
        <w:rPr>
          <w:rFonts w:ascii="Times New Roman" w:hAnsi="Times New Roman" w:cs="Times New Roman"/>
          <w:sz w:val="26"/>
          <w:szCs w:val="26"/>
          <w:lang w:eastAsia="ru-RU"/>
        </w:rPr>
        <w:t xml:space="preserve">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w:t>
      </w:r>
      <w:r w:rsidRPr="00BB08D7">
        <w:rPr>
          <w:rFonts w:ascii="Times New Roman" w:hAnsi="Times New Roman" w:cs="Times New Roman"/>
          <w:sz w:val="26"/>
          <w:szCs w:val="26"/>
          <w:lang w:eastAsia="ru-RU"/>
        </w:rPr>
        <w:lastRenderedPageBreak/>
        <w:t>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692483827" w:edGrp="everyone"/>
      <w:r w:rsidR="005077D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_</w:t>
      </w:r>
      <w:permEnd w:id="692483827"/>
      <w:r w:rsidRPr="00BB08D7">
        <w:rPr>
          <w:rFonts w:ascii="Times New Roman" w:hAnsi="Times New Roman" w:cs="Times New Roman"/>
          <w:sz w:val="26"/>
          <w:szCs w:val="26"/>
          <w:lang w:eastAsia="ru-RU"/>
        </w:rPr>
        <w:t xml:space="preserve"> </w:t>
      </w:r>
      <w:proofErr w:type="gramStart"/>
      <w:r w:rsidRPr="00BB08D7">
        <w:rPr>
          <w:rFonts w:ascii="Times New Roman" w:hAnsi="Times New Roman" w:cs="Times New Roman"/>
          <w:sz w:val="26"/>
          <w:szCs w:val="26"/>
          <w:lang w:eastAsia="ru-RU"/>
        </w:rPr>
        <w:t>(</w:t>
      </w:r>
      <w:permStart w:id="1694437242" w:edGrp="everyone"/>
      <w:r w:rsidR="005077D1">
        <w:rPr>
          <w:rFonts w:ascii="Times New Roman" w:hAnsi="Times New Roman" w:cs="Times New Roman"/>
          <w:sz w:val="26"/>
          <w:szCs w:val="26"/>
          <w:lang w:eastAsia="ru-RU"/>
        </w:rPr>
        <w:t xml:space="preserve">  </w:t>
      </w:r>
      <w:proofErr w:type="gramEnd"/>
      <w:r w:rsidR="005077D1">
        <w:rPr>
          <w:rFonts w:ascii="Times New Roman" w:hAnsi="Times New Roman" w:cs="Times New Roman"/>
          <w:sz w:val="26"/>
          <w:szCs w:val="26"/>
          <w:lang w:eastAsia="ru-RU"/>
        </w:rPr>
        <w:t xml:space="preserve">                                                    </w:t>
      </w:r>
      <w:permEnd w:id="1694437242"/>
      <w:r w:rsidRPr="00BB08D7">
        <w:rPr>
          <w:rFonts w:ascii="Times New Roman" w:hAnsi="Times New Roman" w:cs="Times New Roman"/>
          <w:sz w:val="26"/>
          <w:szCs w:val="26"/>
          <w:lang w:eastAsia="ru-RU"/>
        </w:rPr>
        <w:t>) рубл</w:t>
      </w:r>
      <w:permStart w:id="1544506815" w:edGrp="everyone"/>
      <w:r w:rsidRPr="00BB08D7">
        <w:rPr>
          <w:rFonts w:ascii="Times New Roman" w:hAnsi="Times New Roman" w:cs="Times New Roman"/>
          <w:sz w:val="26"/>
          <w:szCs w:val="26"/>
          <w:lang w:eastAsia="ru-RU"/>
        </w:rPr>
        <w:t>ей</w:t>
      </w:r>
      <w:permEnd w:id="1544506815"/>
      <w:r w:rsidR="005D2585">
        <w:rPr>
          <w:rFonts w:ascii="Times New Roman" w:hAnsi="Times New Roman" w:cs="Times New Roman"/>
          <w:sz w:val="26"/>
          <w:szCs w:val="26"/>
          <w:lang w:eastAsia="ru-RU"/>
        </w:rPr>
        <w:t xml:space="preserve"> </w:t>
      </w:r>
      <w:permStart w:id="1836414119" w:edGrp="everyone"/>
      <w:r w:rsidR="005D2585">
        <w:rPr>
          <w:rFonts w:ascii="Times New Roman" w:hAnsi="Times New Roman" w:cs="Times New Roman"/>
          <w:sz w:val="26"/>
          <w:szCs w:val="26"/>
          <w:lang w:eastAsia="ru-RU"/>
        </w:rPr>
        <w:t>_</w:t>
      </w:r>
      <w:r w:rsidR="00B97F43">
        <w:rPr>
          <w:rFonts w:ascii="Times New Roman" w:hAnsi="Times New Roman" w:cs="Times New Roman"/>
          <w:sz w:val="26"/>
          <w:szCs w:val="26"/>
          <w:lang w:eastAsia="ru-RU"/>
        </w:rPr>
        <w:t>00</w:t>
      </w:r>
      <w:r w:rsidR="005D2585">
        <w:rPr>
          <w:rFonts w:ascii="Times New Roman" w:hAnsi="Times New Roman" w:cs="Times New Roman"/>
          <w:sz w:val="26"/>
          <w:szCs w:val="26"/>
          <w:lang w:eastAsia="ru-RU"/>
        </w:rPr>
        <w:t>__</w:t>
      </w:r>
      <w:permEnd w:id="1836414119"/>
      <w:r w:rsidR="005D2585">
        <w:rPr>
          <w:rFonts w:ascii="Times New Roman" w:hAnsi="Times New Roman" w:cs="Times New Roman"/>
          <w:sz w:val="26"/>
          <w:szCs w:val="26"/>
          <w:lang w:eastAsia="ru-RU"/>
        </w:rPr>
        <w:t xml:space="preserve"> копе</w:t>
      </w:r>
      <w:permStart w:id="735802316" w:edGrp="everyone"/>
      <w:r w:rsidR="005D2585">
        <w:rPr>
          <w:rFonts w:ascii="Times New Roman" w:hAnsi="Times New Roman" w:cs="Times New Roman"/>
          <w:sz w:val="26"/>
          <w:szCs w:val="26"/>
          <w:lang w:eastAsia="ru-RU"/>
        </w:rPr>
        <w:t>ек</w:t>
      </w:r>
      <w:permEnd w:id="735802316"/>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458634520" w:edGrp="everyone"/>
      <w:r w:rsidRPr="00BB08D7">
        <w:rPr>
          <w:rFonts w:ascii="Times New Roman"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sidR="00504395">
        <w:rPr>
          <w:rFonts w:ascii="Times New Roman" w:hAnsi="Times New Roman" w:cs="Times New Roman"/>
          <w:sz w:val="26"/>
          <w:szCs w:val="26"/>
          <w:lang w:eastAsia="ru-RU"/>
        </w:rPr>
        <w:t xml:space="preserve"> 25</w:t>
      </w:r>
      <w:r w:rsidR="00D505F4" w:rsidRPr="00D505F4">
        <w:rPr>
          <w:rFonts w:ascii="Times New Roman" w:hAnsi="Times New Roman" w:cs="Times New Roman"/>
          <w:sz w:val="26"/>
          <w:szCs w:val="26"/>
          <w:lang w:eastAsia="ru-RU"/>
        </w:rPr>
        <w:t xml:space="preserve"> (</w:t>
      </w:r>
      <w:r w:rsidR="00504395">
        <w:rPr>
          <w:rFonts w:ascii="Times New Roman" w:hAnsi="Times New Roman" w:cs="Times New Roman"/>
          <w:sz w:val="26"/>
          <w:szCs w:val="26"/>
          <w:lang w:eastAsia="ru-RU"/>
        </w:rPr>
        <w:t>двадцать пять</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458634520"/>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Pr="001C45DD" w:rsidRDefault="001C45DD"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w:t>
      </w:r>
      <w:r w:rsidRPr="00BB08D7">
        <w:rPr>
          <w:rFonts w:ascii="Times New Roman" w:hAnsi="Times New Roman" w:cs="Times New Roman"/>
          <w:sz w:val="26"/>
          <w:szCs w:val="26"/>
          <w:lang w:eastAsia="ru-RU"/>
        </w:rPr>
        <w:lastRenderedPageBreak/>
        <w:t>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189688899" w:edGrp="everyone"/>
      <w:r w:rsidR="0069152C">
        <w:rPr>
          <w:rFonts w:ascii="Times New Roman" w:hAnsi="Times New Roman" w:cs="Times New Roman"/>
          <w:sz w:val="26"/>
          <w:szCs w:val="26"/>
          <w:lang w:eastAsia="ru-RU"/>
        </w:rPr>
        <w:t>10</w:t>
      </w:r>
      <w:r w:rsidRPr="00382D1D">
        <w:rPr>
          <w:rFonts w:ascii="Times New Roman" w:hAnsi="Times New Roman" w:cs="Times New Roman"/>
          <w:sz w:val="26"/>
          <w:szCs w:val="26"/>
          <w:lang w:eastAsia="ru-RU"/>
        </w:rPr>
        <w:t xml:space="preserve"> </w:t>
      </w:r>
      <w:permEnd w:id="189688899"/>
      <w:r w:rsidRPr="00382D1D">
        <w:rPr>
          <w:rFonts w:ascii="Times New Roman" w:hAnsi="Times New Roman" w:cs="Times New Roman"/>
          <w:sz w:val="26"/>
          <w:szCs w:val="26"/>
          <w:lang w:eastAsia="ru-RU"/>
        </w:rPr>
        <w:t xml:space="preserve">рабочих дней с </w:t>
      </w:r>
      <w:permStart w:id="1383229578" w:edGrp="everyone"/>
      <w:r w:rsidR="0069152C">
        <w:rPr>
          <w:rFonts w:ascii="Times New Roman" w:hAnsi="Times New Roman" w:cs="Times New Roman"/>
          <w:sz w:val="26"/>
          <w:szCs w:val="26"/>
          <w:lang w:eastAsia="ru-RU"/>
        </w:rPr>
        <w:t>даты расторжения договора</w:t>
      </w:r>
      <w:r w:rsidRPr="00382D1D">
        <w:rPr>
          <w:rFonts w:ascii="Times New Roman" w:hAnsi="Times New Roman" w:cs="Times New Roman"/>
          <w:sz w:val="26"/>
          <w:szCs w:val="26"/>
          <w:lang w:eastAsia="ru-RU"/>
        </w:rPr>
        <w:t>_</w:t>
      </w:r>
      <w:permEnd w:id="1383229578"/>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1317873975"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1317873975"/>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325142596" w:edGrp="everyone"/>
      <w:r w:rsidR="00E648DD">
        <w:rPr>
          <w:rFonts w:ascii="Times New Roman" w:hAnsi="Times New Roman" w:cs="Times New Roman"/>
          <w:sz w:val="26"/>
          <w:szCs w:val="26"/>
          <w:lang w:eastAsia="ru-RU"/>
        </w:rPr>
        <w:t xml:space="preserve">5 % (пяти </w:t>
      </w:r>
      <w:r w:rsidR="000E4BB7">
        <w:rPr>
          <w:rFonts w:ascii="Times New Roman" w:hAnsi="Times New Roman" w:cs="Times New Roman"/>
          <w:sz w:val="26"/>
          <w:szCs w:val="26"/>
          <w:lang w:eastAsia="ru-RU"/>
        </w:rPr>
        <w:t xml:space="preserve">процентов) </w:t>
      </w:r>
      <w:r w:rsidR="000E4BB7" w:rsidRPr="00FA016A">
        <w:rPr>
          <w:rFonts w:ascii="Times New Roman" w:hAnsi="Times New Roman" w:cs="Times New Roman"/>
          <w:sz w:val="26"/>
          <w:szCs w:val="26"/>
          <w:lang w:eastAsia="ru-RU"/>
        </w:rPr>
        <w:t>от</w:t>
      </w:r>
      <w:r w:rsidRPr="00BB08D7">
        <w:rPr>
          <w:rFonts w:ascii="Times New Roman" w:hAnsi="Times New Roman" w:cs="Times New Roman"/>
          <w:sz w:val="26"/>
          <w:szCs w:val="26"/>
          <w:lang w:eastAsia="ru-RU"/>
        </w:rPr>
        <w:t xml:space="preserve"> стоимости Услуг по соответствующей Заявке</w:t>
      </w:r>
      <w:permEnd w:id="325142596"/>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528948686" w:edGrp="everyone"/>
      <w:r w:rsidRPr="00100807">
        <w:rPr>
          <w:rFonts w:ascii="Times New Roman" w:hAnsi="Times New Roman" w:cs="Times New Roman"/>
          <w:sz w:val="26"/>
          <w:szCs w:val="26"/>
          <w:lang w:eastAsia="ru-RU"/>
        </w:rPr>
        <w:t xml:space="preserve">0,3% </w:t>
      </w:r>
      <w:permEnd w:id="528948686"/>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69152C">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664549874" w:edGrp="everyone"/>
      <w:r w:rsidR="00190CB6" w:rsidRPr="00190CB6">
        <w:rPr>
          <w:rFonts w:ascii="Times New Roman" w:hAnsi="Times New Roman" w:cs="Times New Roman"/>
          <w:sz w:val="26"/>
          <w:szCs w:val="26"/>
          <w:lang w:eastAsia="ru-RU"/>
        </w:rPr>
        <w:t xml:space="preserve">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w:t>
      </w:r>
      <w:r w:rsidR="00E648DD" w:rsidRPr="00190CB6">
        <w:rPr>
          <w:rFonts w:ascii="Times New Roman" w:hAnsi="Times New Roman" w:cs="Times New Roman"/>
          <w:sz w:val="26"/>
          <w:szCs w:val="26"/>
          <w:lang w:eastAsia="ru-RU"/>
        </w:rPr>
        <w:t>Догов</w:t>
      </w:r>
      <w:r w:rsidR="00E648DD">
        <w:rPr>
          <w:rFonts w:ascii="Times New Roman" w:hAnsi="Times New Roman" w:cs="Times New Roman"/>
          <w:sz w:val="26"/>
          <w:szCs w:val="26"/>
          <w:lang w:eastAsia="ru-RU"/>
        </w:rPr>
        <w:t xml:space="preserve">ору, </w:t>
      </w:r>
      <w:r w:rsidR="00E648DD" w:rsidRPr="00190CB6">
        <w:rPr>
          <w:rFonts w:ascii="Times New Roman" w:hAnsi="Times New Roman" w:cs="Times New Roman"/>
          <w:sz w:val="26"/>
          <w:szCs w:val="26"/>
          <w:lang w:eastAsia="ru-RU"/>
        </w:rPr>
        <w:t>но</w:t>
      </w:r>
      <w:r w:rsidR="00E648DD">
        <w:rPr>
          <w:rFonts w:ascii="Times New Roman" w:hAnsi="Times New Roman" w:cs="Times New Roman"/>
          <w:sz w:val="26"/>
          <w:szCs w:val="26"/>
          <w:lang w:eastAsia="ru-RU"/>
        </w:rPr>
        <w:t xml:space="preserve"> не позднее «31» декабря 2017</w:t>
      </w:r>
      <w:r w:rsidR="00190CB6" w:rsidRPr="00190CB6">
        <w:rPr>
          <w:rFonts w:ascii="Times New Roman" w:hAnsi="Times New Roman" w:cs="Times New Roman"/>
          <w:sz w:val="26"/>
          <w:szCs w:val="26"/>
          <w:lang w:eastAsia="ru-RU"/>
        </w:rPr>
        <w:t xml:space="preserve"> года. Окончание действия Договора не влечет прекращение обязательств Сторон, не исполненных в течение срока действия Договора.</w:t>
      </w:r>
    </w:p>
    <w:permEnd w:id="664549874"/>
    <w:p w:rsidR="00190CB6" w:rsidRDefault="00190CB6" w:rsidP="00190CB6">
      <w:pPr>
        <w:spacing w:after="0" w:line="240" w:lineRule="auto"/>
        <w:ind w:left="567" w:hanging="567"/>
        <w:jc w:val="both"/>
        <w:rPr>
          <w:rFonts w:ascii="Times New Roman" w:hAnsi="Times New Roman" w:cs="Times New Roman"/>
          <w:sz w:val="26"/>
          <w:szCs w:val="26"/>
          <w:lang w:eastAsia="ru-RU"/>
        </w:rPr>
      </w:pPr>
      <w:r w:rsidRPr="00190CB6">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2042052111"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r>
      <w:proofErr w:type="gramStart"/>
      <w:r>
        <w:rPr>
          <w:rFonts w:ascii="Times New Roman" w:hAnsi="Times New Roman" w:cs="Times New Roman"/>
          <w:sz w:val="26"/>
          <w:szCs w:val="26"/>
          <w:lang w:eastAsia="ru-RU"/>
        </w:rPr>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2042052111"/>
    <w:p w:rsidR="00AF6D9E" w:rsidRPr="00DA5C00" w:rsidRDefault="00AF6D9E"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599341860" w:edGrp="everyone"/>
      <w:r w:rsidR="00504395">
        <w:rPr>
          <w:rFonts w:ascii="Times New Roman" w:hAnsi="Times New Roman" w:cs="Times New Roman"/>
          <w:sz w:val="26"/>
          <w:szCs w:val="26"/>
          <w:lang w:eastAsia="ru-RU"/>
        </w:rPr>
        <w:t>6</w:t>
      </w:r>
      <w:permEnd w:id="599341860"/>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780743010" w:edGrp="everyone"/>
      <w:r w:rsidR="00504395">
        <w:rPr>
          <w:rFonts w:ascii="Times New Roman" w:hAnsi="Times New Roman" w:cs="Times New Roman"/>
          <w:sz w:val="26"/>
          <w:szCs w:val="26"/>
          <w:lang w:eastAsia="ru-RU"/>
        </w:rPr>
        <w:t>7</w:t>
      </w:r>
      <w:permEnd w:id="780743010"/>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1435467506" w:edGrp="everyone"/>
    </w:p>
    <w:p w:rsidR="003422D0" w:rsidRDefault="003422D0" w:rsidP="00BB08D7">
      <w:pPr>
        <w:spacing w:after="0" w:line="240" w:lineRule="auto"/>
        <w:ind w:left="425" w:hanging="425"/>
        <w:jc w:val="both"/>
        <w:rPr>
          <w:rFonts w:ascii="Times New Roman" w:hAnsi="Times New Roman" w:cs="Times New Roman"/>
          <w:sz w:val="26"/>
          <w:szCs w:val="26"/>
          <w:lang w:eastAsia="ru-RU"/>
        </w:rPr>
      </w:pPr>
    </w:p>
    <w:permEnd w:id="1435467506"/>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1510483682" w:edGrp="everyone"/>
            <w:r w:rsidRPr="002A5352">
              <w:rPr>
                <w:rFonts w:ascii="Times New Roman" w:eastAsia="Times New Roman" w:hAnsi="Times New Roman" w:cs="Times New Roman"/>
                <w:sz w:val="24"/>
                <w:szCs w:val="24"/>
                <w:lang w:eastAsia="ar-SA"/>
              </w:rPr>
              <w:t xml:space="preserve">ИНН/КПП </w:t>
            </w:r>
            <w:r w:rsidR="00E648DD" w:rsidRPr="00E648DD">
              <w:rPr>
                <w:rFonts w:ascii="Times New Roman" w:eastAsia="Times New Roman" w:hAnsi="Times New Roman" w:cs="Times New Roman"/>
                <w:sz w:val="24"/>
                <w:szCs w:val="24"/>
                <w:lang w:eastAsia="ar-SA"/>
              </w:rPr>
              <w:t>0274018377</w:t>
            </w:r>
            <w:r w:rsidR="000E4BB7">
              <w:rPr>
                <w:rFonts w:ascii="Times New Roman" w:eastAsia="Times New Roman" w:hAnsi="Times New Roman" w:cs="Times New Roman"/>
                <w:sz w:val="24"/>
                <w:szCs w:val="24"/>
                <w:lang w:eastAsia="ar-SA"/>
              </w:rPr>
              <w:t>/</w:t>
            </w:r>
            <w:r w:rsidR="000E4BB7" w:rsidRPr="000E4BB7">
              <w:rPr>
                <w:rFonts w:ascii="Times New Roman" w:eastAsia="Times New Roman" w:hAnsi="Times New Roman" w:cs="Times New Roman"/>
                <w:sz w:val="24"/>
                <w:szCs w:val="24"/>
                <w:lang w:eastAsia="ar-SA"/>
              </w:rPr>
              <w:t>997750001</w:t>
            </w:r>
          </w:p>
          <w:p w:rsidR="002A5352" w:rsidRPr="002A5352" w:rsidRDefault="000E4BB7" w:rsidP="002A5352">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ОГРН </w:t>
            </w:r>
            <w:r w:rsidRPr="000E4BB7">
              <w:rPr>
                <w:rFonts w:ascii="Times New Roman" w:eastAsia="Times New Roman" w:hAnsi="Times New Roman" w:cs="Times New Roman"/>
                <w:sz w:val="24"/>
                <w:szCs w:val="24"/>
                <w:lang w:eastAsia="ar-SA"/>
              </w:rPr>
              <w:t>1020202561686</w:t>
            </w:r>
          </w:p>
          <w:p w:rsidR="000E4BB7" w:rsidRPr="000E4BB7"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Адрес: </w:t>
            </w:r>
            <w:proofErr w:type="gramStart"/>
            <w:r w:rsidR="00D779A5">
              <w:rPr>
                <w:rFonts w:ascii="Times New Roman" w:eastAsia="Times New Roman" w:hAnsi="Times New Roman" w:cs="Times New Roman"/>
                <w:color w:val="000000"/>
                <w:sz w:val="24"/>
                <w:szCs w:val="24"/>
                <w:lang w:eastAsia="ar-SA"/>
              </w:rPr>
              <w:t>450077</w:t>
            </w:r>
            <w:r w:rsidRPr="000E4BB7">
              <w:rPr>
                <w:rFonts w:ascii="Times New Roman" w:eastAsia="Times New Roman" w:hAnsi="Times New Roman" w:cs="Times New Roman"/>
                <w:color w:val="000000"/>
                <w:sz w:val="24"/>
                <w:szCs w:val="24"/>
                <w:lang w:eastAsia="ar-SA"/>
              </w:rPr>
              <w:t>,Российская</w:t>
            </w:r>
            <w:proofErr w:type="gramEnd"/>
            <w:r w:rsidRPr="000E4BB7">
              <w:rPr>
                <w:rFonts w:ascii="Times New Roman" w:eastAsia="Times New Roman" w:hAnsi="Times New Roman" w:cs="Times New Roman"/>
                <w:color w:val="000000"/>
                <w:sz w:val="24"/>
                <w:szCs w:val="24"/>
                <w:lang w:eastAsia="ar-SA"/>
              </w:rPr>
              <w:t xml:space="preserve"> Федерация, Республика Башкортостан</w:t>
            </w:r>
          </w:p>
          <w:p w:rsidR="002A5352" w:rsidRPr="002A5352"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г. Уфа, ул. Ленина, 3</w:t>
            </w:r>
            <w:r w:rsidRPr="00BF5829">
              <w:rPr>
                <w:rFonts w:ascii="Times New Roman" w:eastAsia="Times New Roman" w:hAnsi="Times New Roman" w:cs="Times New Roman"/>
                <w:color w:val="000000"/>
                <w:sz w:val="24"/>
                <w:szCs w:val="24"/>
                <w:lang w:eastAsia="ar-SA"/>
              </w:rPr>
              <w:t>0</w:t>
            </w:r>
            <w:r w:rsidR="000E4BB7" w:rsidRPr="000E4BB7">
              <w:rPr>
                <w:rFonts w:ascii="Times New Roman" w:eastAsia="Times New Roman" w:hAnsi="Times New Roman" w:cs="Times New Roman"/>
                <w:color w:val="000000"/>
                <w:sz w:val="24"/>
                <w:szCs w:val="24"/>
                <w:lang w:eastAsia="ar-SA"/>
              </w:rPr>
              <w:t>.</w:t>
            </w:r>
          </w:p>
          <w:p w:rsidR="000E4BB7" w:rsidRPr="000E4BB7"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w:t>
            </w:r>
            <w:r w:rsidR="000E4BB7">
              <w:rPr>
                <w:rFonts w:ascii="Times New Roman" w:eastAsia="Times New Roman" w:hAnsi="Times New Roman" w:cs="Times New Roman"/>
                <w:bCs/>
                <w:color w:val="000000"/>
                <w:sz w:val="24"/>
                <w:szCs w:val="24"/>
                <w:lang w:eastAsia="ar-SA"/>
              </w:rPr>
              <w:t xml:space="preserve">товый адрес: </w:t>
            </w:r>
            <w:r w:rsidR="00D779A5">
              <w:rPr>
                <w:rFonts w:ascii="Times New Roman" w:eastAsia="Times New Roman" w:hAnsi="Times New Roman" w:cs="Times New Roman"/>
                <w:bCs/>
                <w:color w:val="000000"/>
                <w:sz w:val="24"/>
                <w:szCs w:val="24"/>
                <w:lang w:eastAsia="ar-SA"/>
              </w:rPr>
              <w:t>450077</w:t>
            </w:r>
            <w:r w:rsidR="000E4BB7" w:rsidRPr="000E4BB7">
              <w:rPr>
                <w:rFonts w:ascii="Times New Roman" w:eastAsia="Times New Roman" w:hAnsi="Times New Roman" w:cs="Times New Roman"/>
                <w:bCs/>
                <w:color w:val="000000"/>
                <w:sz w:val="24"/>
                <w:szCs w:val="24"/>
                <w:lang w:eastAsia="ar-SA"/>
              </w:rPr>
              <w:t>,</w:t>
            </w:r>
          </w:p>
          <w:p w:rsidR="000E4BB7" w:rsidRPr="000E4BB7"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0E4BB7">
              <w:rPr>
                <w:rFonts w:ascii="Times New Roman" w:eastAsia="Times New Roman" w:hAnsi="Times New Roman" w:cs="Times New Roman"/>
                <w:bCs/>
                <w:color w:val="000000"/>
                <w:sz w:val="24"/>
                <w:szCs w:val="24"/>
                <w:lang w:eastAsia="ar-SA"/>
              </w:rPr>
              <w:t xml:space="preserve">Российская </w:t>
            </w:r>
            <w:proofErr w:type="spellStart"/>
            <w:proofErr w:type="gramStart"/>
            <w:r w:rsidRPr="000E4BB7">
              <w:rPr>
                <w:rFonts w:ascii="Times New Roman" w:eastAsia="Times New Roman" w:hAnsi="Times New Roman" w:cs="Times New Roman"/>
                <w:bCs/>
                <w:color w:val="000000"/>
                <w:sz w:val="24"/>
                <w:szCs w:val="24"/>
                <w:lang w:eastAsia="ar-SA"/>
              </w:rPr>
              <w:t>Федерация,Республика</w:t>
            </w:r>
            <w:proofErr w:type="spellEnd"/>
            <w:proofErr w:type="gramEnd"/>
            <w:r w:rsidRPr="000E4BB7">
              <w:rPr>
                <w:rFonts w:ascii="Times New Roman" w:eastAsia="Times New Roman" w:hAnsi="Times New Roman" w:cs="Times New Roman"/>
                <w:bCs/>
                <w:color w:val="000000"/>
                <w:sz w:val="24"/>
                <w:szCs w:val="24"/>
                <w:lang w:eastAsia="ar-SA"/>
              </w:rPr>
              <w:t xml:space="preserve"> Башкортостан,</w:t>
            </w:r>
          </w:p>
          <w:p w:rsidR="002A5352" w:rsidRPr="002A5352"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proofErr w:type="spellStart"/>
            <w:r>
              <w:rPr>
                <w:rFonts w:ascii="Times New Roman" w:eastAsia="Times New Roman" w:hAnsi="Times New Roman" w:cs="Times New Roman"/>
                <w:bCs/>
                <w:color w:val="000000"/>
                <w:sz w:val="24"/>
                <w:szCs w:val="24"/>
                <w:lang w:eastAsia="ar-SA"/>
              </w:rPr>
              <w:t>г.Уфа</w:t>
            </w:r>
            <w:proofErr w:type="spellEnd"/>
            <w:r>
              <w:rPr>
                <w:rFonts w:ascii="Times New Roman" w:eastAsia="Times New Roman" w:hAnsi="Times New Roman" w:cs="Times New Roman"/>
                <w:bCs/>
                <w:color w:val="000000"/>
                <w:sz w:val="24"/>
                <w:szCs w:val="24"/>
                <w:lang w:eastAsia="ar-SA"/>
              </w:rPr>
              <w:t xml:space="preserve">, </w:t>
            </w:r>
            <w:proofErr w:type="spellStart"/>
            <w:r>
              <w:rPr>
                <w:rFonts w:ascii="Times New Roman" w:eastAsia="Times New Roman" w:hAnsi="Times New Roman" w:cs="Times New Roman"/>
                <w:bCs/>
                <w:color w:val="000000"/>
                <w:sz w:val="24"/>
                <w:szCs w:val="24"/>
                <w:lang w:eastAsia="ar-SA"/>
              </w:rPr>
              <w:t>ул.Ленина</w:t>
            </w:r>
            <w:proofErr w:type="spellEnd"/>
            <w:r>
              <w:rPr>
                <w:rFonts w:ascii="Times New Roman" w:eastAsia="Times New Roman" w:hAnsi="Times New Roman" w:cs="Times New Roman"/>
                <w:bCs/>
                <w:color w:val="000000"/>
                <w:sz w:val="24"/>
                <w:szCs w:val="24"/>
                <w:lang w:eastAsia="ar-SA"/>
              </w:rPr>
              <w:t xml:space="preserve"> 30</w:t>
            </w:r>
            <w:r w:rsidR="002A5352" w:rsidRPr="002A5352">
              <w:rPr>
                <w:rFonts w:ascii="Times New Roman" w:eastAsia="Times New Roman" w:hAnsi="Times New Roman" w:cs="Times New Roman"/>
                <w:bCs/>
                <w:color w:val="000000"/>
                <w:sz w:val="24"/>
                <w:szCs w:val="24"/>
                <w:lang w:eastAsia="ar-SA"/>
              </w:rPr>
              <w:t>.</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w:t>
            </w:r>
            <w:r w:rsidR="000E4BB7">
              <w:rPr>
                <w:rFonts w:ascii="Times New Roman" w:eastAsia="Times New Roman" w:hAnsi="Times New Roman" w:cs="Times New Roman"/>
                <w:bCs/>
                <w:color w:val="000000"/>
                <w:sz w:val="24"/>
                <w:szCs w:val="24"/>
                <w:lang w:eastAsia="ar-SA"/>
              </w:rPr>
              <w:t xml:space="preserve"> </w:t>
            </w:r>
            <w:r w:rsidR="000E4BB7" w:rsidRPr="000E4BB7">
              <w:rPr>
                <w:rFonts w:ascii="Times New Roman" w:eastAsia="Times New Roman" w:hAnsi="Times New Roman" w:cs="Times New Roman"/>
                <w:bCs/>
                <w:color w:val="000000"/>
                <w:sz w:val="24"/>
                <w:szCs w:val="24"/>
                <w:lang w:eastAsia="ar-SA"/>
              </w:rPr>
              <w:t>40702810900000005674</w:t>
            </w:r>
            <w:r w:rsidR="000E4BB7">
              <w:t xml:space="preserve"> </w:t>
            </w:r>
            <w:r w:rsidR="000E4BB7" w:rsidRPr="000E4BB7">
              <w:rPr>
                <w:rFonts w:ascii="Times New Roman" w:eastAsia="Times New Roman" w:hAnsi="Times New Roman" w:cs="Times New Roman"/>
                <w:bCs/>
                <w:color w:val="000000"/>
                <w:sz w:val="24"/>
                <w:szCs w:val="24"/>
                <w:lang w:eastAsia="ar-SA"/>
              </w:rPr>
              <w:t>в ОАО АБ «Россия», г. Санкт-Петербург</w:t>
            </w:r>
            <w:r w:rsidR="000E4BB7">
              <w:rPr>
                <w:rFonts w:ascii="Times New Roman" w:eastAsia="Times New Roman" w:hAnsi="Times New Roman" w:cs="Times New Roman"/>
                <w:bCs/>
                <w:color w:val="000000"/>
                <w:sz w:val="24"/>
                <w:szCs w:val="24"/>
                <w:lang w:eastAsia="ar-SA"/>
              </w:rPr>
              <w:t xml:space="preserve"> </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w:t>
            </w:r>
            <w:r w:rsidR="000E4BB7">
              <w:rPr>
                <w:rFonts w:ascii="Times New Roman" w:eastAsia="Times New Roman" w:hAnsi="Times New Roman" w:cs="Times New Roman"/>
                <w:color w:val="000000"/>
                <w:sz w:val="24"/>
                <w:szCs w:val="24"/>
                <w:lang w:eastAsia="ar-SA"/>
              </w:rPr>
              <w:t xml:space="preserve"> </w:t>
            </w:r>
            <w:r w:rsidR="000E4BB7" w:rsidRPr="000E4BB7">
              <w:rPr>
                <w:rFonts w:ascii="Times New Roman" w:eastAsia="Times New Roman" w:hAnsi="Times New Roman" w:cs="Times New Roman"/>
                <w:color w:val="000000"/>
                <w:sz w:val="24"/>
                <w:szCs w:val="24"/>
                <w:lang w:eastAsia="ar-SA"/>
              </w:rPr>
              <w:t>30101810800000000861 в Северо-Западном Главном Управлении Банка России</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w:t>
            </w:r>
            <w:r w:rsidR="000E4BB7">
              <w:rPr>
                <w:rFonts w:ascii="Times New Roman" w:eastAsia="Times New Roman" w:hAnsi="Times New Roman" w:cs="Times New Roman"/>
                <w:sz w:val="24"/>
                <w:szCs w:val="24"/>
                <w:lang w:eastAsia="ar-SA"/>
              </w:rPr>
              <w:t xml:space="preserve">К </w:t>
            </w:r>
            <w:r w:rsidR="000E4BB7" w:rsidRPr="000E4BB7">
              <w:rPr>
                <w:rFonts w:ascii="Times New Roman" w:eastAsia="Times New Roman" w:hAnsi="Times New Roman" w:cs="Times New Roman"/>
                <w:sz w:val="24"/>
                <w:szCs w:val="24"/>
                <w:lang w:eastAsia="ar-SA"/>
              </w:rPr>
              <w:t>044030861</w:t>
            </w:r>
          </w:p>
          <w:permEnd w:id="1510483682"/>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241443455"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proofErr w:type="gramStart"/>
            <w:r w:rsidRPr="002A5352">
              <w:rPr>
                <w:rFonts w:ascii="Times New Roman" w:eastAsia="Times New Roman" w:hAnsi="Times New Roman" w:cs="Times New Roman"/>
                <w:color w:val="000000"/>
                <w:sz w:val="24"/>
                <w:szCs w:val="24"/>
                <w:lang w:eastAsia="ar-SA"/>
              </w:rPr>
              <w:t>почты:_</w:t>
            </w:r>
            <w:proofErr w:type="gramEnd"/>
            <w:r w:rsidRPr="002A5352">
              <w:rPr>
                <w:rFonts w:ascii="Times New Roman" w:eastAsia="Times New Roman" w:hAnsi="Times New Roman" w:cs="Times New Roman"/>
                <w:color w:val="000000"/>
                <w:sz w:val="24"/>
                <w:szCs w:val="24"/>
                <w:lang w:eastAsia="ar-SA"/>
              </w:rPr>
              <w:t>__________</w:t>
            </w:r>
            <w:permEnd w:id="241443455"/>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E4BB7" w:rsidRPr="000E4BB7" w:rsidRDefault="000E4BB7" w:rsidP="000E4BB7">
            <w:pPr>
              <w:rPr>
                <w:rFonts w:ascii="Times New Roman" w:hAnsi="Times New Roman" w:cs="Times New Roman"/>
                <w:sz w:val="24"/>
                <w:szCs w:val="24"/>
                <w:lang w:eastAsia="ru-RU"/>
              </w:rPr>
            </w:pPr>
            <w:permStart w:id="310857096" w:edGrp="everyone"/>
            <w:r w:rsidRPr="000E4BB7">
              <w:rPr>
                <w:rFonts w:ascii="Times New Roman" w:hAnsi="Times New Roman" w:cs="Times New Roman"/>
                <w:sz w:val="24"/>
                <w:szCs w:val="24"/>
                <w:lang w:eastAsia="ru-RU"/>
              </w:rPr>
              <w:t>Генеральный директор</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E4BB7"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w:t>
            </w:r>
            <w:r>
              <w:t xml:space="preserve"> </w:t>
            </w:r>
            <w:proofErr w:type="spellStart"/>
            <w:r>
              <w:rPr>
                <w:rFonts w:ascii="Times New Roman" w:hAnsi="Times New Roman" w:cs="Times New Roman"/>
                <w:sz w:val="24"/>
                <w:szCs w:val="24"/>
                <w:lang w:eastAsia="ru-RU"/>
              </w:rPr>
              <w:t>М.Г.Долгоаршинных</w:t>
            </w:r>
            <w:proofErr w:type="spellEnd"/>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E4BB7" w:rsidP="00BB08D7">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310857096"/>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ermStart w:id="950761611" w:edGrp="everyone"/>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D779A5" w:rsidRDefault="000443E1" w:rsidP="00BB08D7">
      <w:pPr>
        <w:spacing w:after="0" w:line="240" w:lineRule="auto"/>
        <w:jc w:val="center"/>
      </w:pPr>
      <w:r w:rsidRPr="00BB08D7">
        <w:rPr>
          <w:rFonts w:ascii="Times New Roman" w:hAnsi="Times New Roman" w:cs="Times New Roman"/>
          <w:b/>
          <w:bCs/>
          <w:sz w:val="24"/>
          <w:szCs w:val="24"/>
          <w:lang w:eastAsia="ru-RU"/>
        </w:rPr>
        <w:t>ТЕХНИЧЕСКОЕ ЗАДАНИЕ</w:t>
      </w:r>
      <w:r w:rsidR="00D779A5" w:rsidRPr="00D779A5">
        <w:t xml:space="preserve"> </w:t>
      </w:r>
    </w:p>
    <w:p w:rsidR="000443E1" w:rsidRPr="00BB08D7" w:rsidRDefault="00D779A5" w:rsidP="00BB08D7">
      <w:pPr>
        <w:spacing w:after="0" w:line="240" w:lineRule="auto"/>
        <w:jc w:val="center"/>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на предоставление услуг по ремонту оргтехники.</w:t>
      </w:r>
    </w:p>
    <w:p w:rsidR="00D779A5" w:rsidRPr="00D779A5" w:rsidRDefault="00362D45" w:rsidP="00D779A5">
      <w:pPr>
        <w:keepNext/>
        <w:numPr>
          <w:ilvl w:val="0"/>
          <w:numId w:val="39"/>
        </w:numPr>
        <w:suppressAutoHyphens/>
        <w:spacing w:after="0" w:line="100" w:lineRule="atLeast"/>
        <w:jc w:val="center"/>
        <w:rPr>
          <w:rFonts w:ascii="Times New Roman" w:eastAsia="Times New Roman" w:hAnsi="Times New Roman" w:cs="Times New Roman"/>
          <w:b/>
          <w:kern w:val="1"/>
          <w:sz w:val="24"/>
          <w:szCs w:val="24"/>
          <w:lang w:eastAsia="zh-CN"/>
        </w:rPr>
      </w:pPr>
      <w:r>
        <w:rPr>
          <w:rFonts w:ascii="Times New Roman" w:eastAsia="Times New Roman" w:hAnsi="Times New Roman" w:cs="Times New Roman"/>
          <w:b/>
          <w:bCs/>
          <w:kern w:val="1"/>
          <w:sz w:val="24"/>
          <w:szCs w:val="24"/>
          <w:lang w:eastAsia="zh-CN"/>
        </w:rPr>
        <w:t>Ц</w:t>
      </w:r>
      <w:bookmarkStart w:id="1" w:name="_GoBack"/>
      <w:bookmarkEnd w:id="1"/>
      <w:r w:rsidR="00D779A5" w:rsidRPr="00D779A5">
        <w:rPr>
          <w:rFonts w:ascii="Times New Roman" w:eastAsia="Times New Roman" w:hAnsi="Times New Roman" w:cs="Times New Roman"/>
          <w:b/>
          <w:bCs/>
          <w:kern w:val="1"/>
          <w:sz w:val="24"/>
          <w:szCs w:val="24"/>
          <w:lang w:eastAsia="zh-CN"/>
        </w:rPr>
        <w:t>ены единиц услуг:</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Стоимость ремонтных работ:</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Малый ремонт категория 1:</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Средний ремонт категория 2:</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Крупный ремонт категория 3:</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Условия выполнения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При выполнении любого ремонта Исполнитель обязан производить следующие процедуры: </w:t>
      </w:r>
      <w:proofErr w:type="gramStart"/>
      <w:r w:rsidRPr="00D779A5">
        <w:rPr>
          <w:rFonts w:ascii="Times New Roman" w:eastAsia="Times New Roman" w:hAnsi="Times New Roman" w:cs="Times New Roman"/>
          <w:kern w:val="1"/>
          <w:sz w:val="24"/>
          <w:szCs w:val="24"/>
          <w:lang w:eastAsia="zh-CN"/>
        </w:rPr>
        <w:t>диагностика,  очистка</w:t>
      </w:r>
      <w:proofErr w:type="gramEnd"/>
      <w:r w:rsidRPr="00D779A5">
        <w:rPr>
          <w:rFonts w:ascii="Times New Roman" w:eastAsia="Times New Roman" w:hAnsi="Times New Roman" w:cs="Times New Roman"/>
          <w:kern w:val="1"/>
          <w:sz w:val="24"/>
          <w:szCs w:val="24"/>
          <w:lang w:eastAsia="zh-CN"/>
        </w:rPr>
        <w:t xml:space="preserve"> оборудования от пыли, тонера внутри и снаружи, смазка контактов,  настройка, технический прогон оборудования</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t>Виды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r>
      <w:r w:rsidRPr="00D779A5">
        <w:rPr>
          <w:rFonts w:ascii="Times New Roman" w:eastAsia="Times New Roman" w:hAnsi="Times New Roman" w:cs="Times New Roman"/>
          <w:b/>
          <w:kern w:val="1"/>
          <w:sz w:val="24"/>
          <w:szCs w:val="24"/>
          <w:lang w:eastAsia="zh-CN"/>
        </w:rPr>
        <w:t xml:space="preserve">МАЛЫЙ РЕМОНТ (Ремонт категория </w:t>
      </w:r>
      <w:r w:rsidRPr="00D779A5">
        <w:rPr>
          <w:rFonts w:ascii="Times New Roman" w:eastAsia="Times New Roman" w:hAnsi="Times New Roman" w:cs="Times New Roman"/>
          <w:b/>
          <w:kern w:val="1"/>
          <w:sz w:val="24"/>
          <w:szCs w:val="24"/>
          <w:lang w:val="en-US" w:eastAsia="zh-CN"/>
        </w:rPr>
        <w:t>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D779A5" w:rsidRPr="00D779A5"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 xml:space="preserve">СРЕДНИЙ РЕМОНТ (Ремонт категория </w:t>
      </w:r>
      <w:r w:rsidRPr="00D779A5">
        <w:rPr>
          <w:rFonts w:ascii="Times New Roman" w:eastAsia="Times New Roman" w:hAnsi="Times New Roman" w:cs="Times New Roman"/>
          <w:b/>
          <w:kern w:val="1"/>
          <w:sz w:val="24"/>
          <w:szCs w:val="24"/>
          <w:lang w:val="en-US" w:eastAsia="zh-CN"/>
        </w:rPr>
        <w:t>II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kern w:val="1"/>
          <w:sz w:val="24"/>
          <w:szCs w:val="24"/>
          <w:lang w:eastAsia="zh-CN"/>
        </w:rPr>
        <w:t>техническое обслуживание всех узлов и блоков;</w:t>
      </w:r>
    </w:p>
    <w:p w:rsidR="00D779A5" w:rsidRPr="00D779A5"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 xml:space="preserve">КРУПНЫЙ РЕМОНТ (Ремонт категория </w:t>
      </w:r>
      <w:r w:rsidRPr="00D779A5">
        <w:rPr>
          <w:rFonts w:ascii="Times New Roman" w:eastAsia="Times New Roman" w:hAnsi="Times New Roman" w:cs="Times New Roman"/>
          <w:b/>
          <w:kern w:val="1"/>
          <w:sz w:val="24"/>
          <w:szCs w:val="24"/>
          <w:lang w:val="en-US" w:eastAsia="zh-CN"/>
        </w:rPr>
        <w:t>III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пайка плат и электронных компонентов;</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proofErr w:type="gramStart"/>
      <w:r w:rsidRPr="00D779A5">
        <w:rPr>
          <w:rFonts w:ascii="Times New Roman" w:eastAsia="Times New Roman" w:hAnsi="Times New Roman" w:cs="Times New Roman"/>
          <w:kern w:val="1"/>
          <w:sz w:val="24"/>
          <w:szCs w:val="24"/>
          <w:lang w:eastAsia="zh-CN"/>
        </w:rPr>
        <w:t>замена  крупных</w:t>
      </w:r>
      <w:proofErr w:type="gramEnd"/>
      <w:r w:rsidRPr="00D779A5">
        <w:rPr>
          <w:rFonts w:ascii="Times New Roman" w:eastAsia="Times New Roman" w:hAnsi="Times New Roman" w:cs="Times New Roman"/>
          <w:kern w:val="1"/>
          <w:sz w:val="24"/>
          <w:szCs w:val="24"/>
          <w:lang w:eastAsia="zh-CN"/>
        </w:rPr>
        <w:t xml:space="preserve"> узлов и блоков</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0" w:type="auto"/>
        <w:tblInd w:w="5" w:type="dxa"/>
        <w:tblLayout w:type="fixed"/>
        <w:tblCellMar>
          <w:left w:w="0" w:type="dxa"/>
          <w:right w:w="0" w:type="dxa"/>
        </w:tblCellMar>
        <w:tblLook w:val="0000" w:firstRow="0" w:lastRow="0" w:firstColumn="0" w:lastColumn="0" w:noHBand="0" w:noVBand="0"/>
      </w:tblPr>
      <w:tblGrid>
        <w:gridCol w:w="5550"/>
        <w:gridCol w:w="2160"/>
        <w:gridCol w:w="2496"/>
      </w:tblGrid>
      <w:tr w:rsidR="00D779A5" w:rsidRPr="00D779A5" w:rsidTr="00D779A5">
        <w:tc>
          <w:tcPr>
            <w:tcW w:w="5550" w:type="dxa"/>
            <w:tcBorders>
              <w:top w:val="single" w:sz="4" w:space="0" w:color="000000"/>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D779A5">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Время реагирования</w:t>
            </w: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Время решения проблемы*</w:t>
            </w:r>
          </w:p>
        </w:tc>
      </w:tr>
      <w:tr w:rsidR="00D779A5" w:rsidRPr="00D779A5" w:rsidTr="00D779A5">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2 часа</w:t>
            </w:r>
          </w:p>
        </w:tc>
        <w:tc>
          <w:tcPr>
            <w:tcW w:w="2496"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до 1 рабочего дня  </w:t>
            </w:r>
          </w:p>
        </w:tc>
      </w:tr>
      <w:tr w:rsidR="00D779A5" w:rsidRPr="00D779A5" w:rsidTr="00D779A5">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4 часа</w:t>
            </w:r>
          </w:p>
        </w:tc>
        <w:tc>
          <w:tcPr>
            <w:tcW w:w="2496"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до 1 рабочего дня  </w:t>
            </w:r>
          </w:p>
        </w:tc>
      </w:tr>
      <w:tr w:rsidR="00D779A5" w:rsidRPr="00D779A5" w:rsidTr="00D779A5">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1 рабочий день</w:t>
            </w:r>
          </w:p>
        </w:tc>
        <w:tc>
          <w:tcPr>
            <w:tcW w:w="2496"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1 рабочий день</w:t>
            </w:r>
          </w:p>
        </w:tc>
      </w:tr>
    </w:tbl>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proofErr w:type="gramStart"/>
      <w:r w:rsidRPr="00D779A5">
        <w:rPr>
          <w:rFonts w:ascii="Times New Roman" w:eastAsia="Times New Roman" w:hAnsi="Times New Roman" w:cs="Times New Roman"/>
          <w:i/>
          <w:iCs/>
          <w:kern w:val="1"/>
          <w:sz w:val="24"/>
          <w:szCs w:val="24"/>
          <w:lang w:eastAsia="zh-CN"/>
        </w:rPr>
        <w:t>учетом  имеющихся</w:t>
      </w:r>
      <w:proofErr w:type="gramEnd"/>
      <w:r w:rsidRPr="00D779A5">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Критическая проблема</w:t>
      </w:r>
      <w:r w:rsidRPr="00D779A5">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Незначительная проблема</w:t>
      </w:r>
      <w:r w:rsidRPr="00D779A5">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i/>
          <w:iCs/>
          <w:kern w:val="1"/>
          <w:sz w:val="24"/>
          <w:szCs w:val="24"/>
          <w:lang w:eastAsia="zh-CN"/>
        </w:rPr>
        <w:t>Общий вопрос</w:t>
      </w:r>
      <w:r w:rsidRPr="00D779A5">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Место оказания услуг: Сервисный центр Исполнителя.</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Гарантийный срок</w:t>
      </w:r>
      <w:r w:rsidRPr="00D779A5">
        <w:rPr>
          <w:rFonts w:ascii="Times New Roman" w:eastAsia="Times New Roman" w:hAnsi="Times New Roman" w:cs="Times New Roman"/>
          <w:kern w:val="1"/>
          <w:sz w:val="24"/>
          <w:szCs w:val="24"/>
          <w:lang w:eastAsia="zh-CN"/>
        </w:rPr>
        <w:t xml:space="preserve"> на оказанные услуги, запасные </w:t>
      </w:r>
      <w:proofErr w:type="gramStart"/>
      <w:r w:rsidRPr="00D779A5">
        <w:rPr>
          <w:rFonts w:ascii="Times New Roman" w:eastAsia="Times New Roman" w:hAnsi="Times New Roman" w:cs="Times New Roman"/>
          <w:kern w:val="1"/>
          <w:sz w:val="24"/>
          <w:szCs w:val="24"/>
          <w:lang w:eastAsia="zh-CN"/>
        </w:rPr>
        <w:t>части  и</w:t>
      </w:r>
      <w:proofErr w:type="gramEnd"/>
      <w:r w:rsidRPr="00D779A5">
        <w:rPr>
          <w:rFonts w:ascii="Times New Roman" w:eastAsia="Times New Roman" w:hAnsi="Times New Roman" w:cs="Times New Roman"/>
          <w:kern w:val="1"/>
          <w:sz w:val="24"/>
          <w:szCs w:val="24"/>
          <w:lang w:eastAsia="zh-CN"/>
        </w:rPr>
        <w:t xml:space="preserve"> комплектующие к оргтехнике – 6 месяцев.</w:t>
      </w:r>
    </w:p>
    <w:p w:rsidR="00D779A5" w:rsidRPr="00D779A5" w:rsidRDefault="00D779A5" w:rsidP="00D779A5">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          </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proofErr w:type="gramStart"/>
      <w:r w:rsidRPr="00D779A5">
        <w:rPr>
          <w:rFonts w:ascii="Times New Roman" w:eastAsia="Times New Roman" w:hAnsi="Times New Roman" w:cs="Times New Roman"/>
          <w:bCs/>
          <w:kern w:val="1"/>
          <w:sz w:val="24"/>
          <w:szCs w:val="24"/>
          <w:lang w:eastAsia="zh-CN"/>
        </w:rPr>
        <w:t>предоставляет  перечень</w:t>
      </w:r>
      <w:proofErr w:type="gramEnd"/>
      <w:r w:rsidRPr="00D779A5">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proofErr w:type="gramStart"/>
      <w:r w:rsidRPr="00D779A5">
        <w:rPr>
          <w:rFonts w:ascii="Times New Roman" w:eastAsia="Times New Roman" w:hAnsi="Times New Roman" w:cs="Times New Roman"/>
          <w:bCs/>
          <w:kern w:val="1"/>
          <w:sz w:val="24"/>
          <w:szCs w:val="24"/>
          <w:lang w:eastAsia="zh-CN"/>
        </w:rPr>
        <w:t>осмотра  необходимо</w:t>
      </w:r>
      <w:proofErr w:type="gramEnd"/>
      <w:r w:rsidRPr="00D779A5">
        <w:rPr>
          <w:rFonts w:ascii="Times New Roman" w:eastAsia="Times New Roman" w:hAnsi="Times New Roman" w:cs="Times New Roman"/>
          <w:bCs/>
          <w:kern w:val="1"/>
          <w:sz w:val="24"/>
          <w:szCs w:val="24"/>
          <w:lang w:eastAsia="zh-CN"/>
        </w:rPr>
        <w:t xml:space="preserve"> для согласования отправлять на  электронную почту Заказчика. </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Запасные части, используемые </w:t>
      </w:r>
      <w:proofErr w:type="gramStart"/>
      <w:r w:rsidRPr="00D779A5">
        <w:rPr>
          <w:rFonts w:ascii="Times New Roman" w:eastAsia="Times New Roman" w:hAnsi="Times New Roman" w:cs="Times New Roman"/>
          <w:bCs/>
          <w:kern w:val="1"/>
          <w:sz w:val="24"/>
          <w:szCs w:val="24"/>
          <w:lang w:eastAsia="zh-CN"/>
        </w:rPr>
        <w:t>для  выполнения</w:t>
      </w:r>
      <w:proofErr w:type="gramEnd"/>
      <w:r w:rsidRPr="00D779A5">
        <w:rPr>
          <w:rFonts w:ascii="Times New Roman" w:eastAsia="Times New Roman" w:hAnsi="Times New Roman" w:cs="Times New Roman"/>
          <w:bCs/>
          <w:kern w:val="1"/>
          <w:sz w:val="24"/>
          <w:szCs w:val="24"/>
          <w:lang w:eastAsia="zh-CN"/>
        </w:rPr>
        <w:t xml:space="preserve"> ремонтных работ должны быть новыми, не иметь потертостей, сколов, трещин и  должны быть произведены на заводе-изготовителе оргтехники.</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ab/>
        <w:t xml:space="preserve">Заказчик имеет право потребовать </w:t>
      </w:r>
      <w:proofErr w:type="gramStart"/>
      <w:r w:rsidRPr="00D779A5">
        <w:rPr>
          <w:rFonts w:ascii="Times New Roman" w:eastAsia="Times New Roman" w:hAnsi="Times New Roman" w:cs="Times New Roman"/>
          <w:bCs/>
          <w:kern w:val="1"/>
          <w:sz w:val="24"/>
          <w:szCs w:val="24"/>
          <w:lang w:eastAsia="zh-CN"/>
        </w:rPr>
        <w:t>предоставить  ему</w:t>
      </w:r>
      <w:proofErr w:type="gramEnd"/>
      <w:r w:rsidRPr="00D779A5">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rsidR="00D779A5" w:rsidRPr="00D779A5" w:rsidRDefault="00D779A5" w:rsidP="00D779A5">
      <w:pPr>
        <w:suppressAutoHyphens/>
        <w:spacing w:after="0" w:line="100" w:lineRule="atLeast"/>
        <w:ind w:firstLine="701"/>
        <w:jc w:val="both"/>
        <w:rPr>
          <w:rFonts w:ascii="Arial" w:eastAsia="Times New Roman" w:hAnsi="Arial" w:cs="Arial"/>
          <w:kern w:val="1"/>
          <w:sz w:val="20"/>
          <w:szCs w:val="20"/>
          <w:lang w:eastAsia="zh-CN"/>
        </w:rPr>
      </w:pPr>
      <w:proofErr w:type="gramStart"/>
      <w:r w:rsidRPr="00D779A5">
        <w:rPr>
          <w:rFonts w:ascii="Times New Roman" w:eastAsia="Times New Roman" w:hAnsi="Times New Roman" w:cs="Times New Roman"/>
          <w:bCs/>
          <w:kern w:val="1"/>
          <w:sz w:val="24"/>
          <w:szCs w:val="24"/>
          <w:lang w:eastAsia="zh-CN"/>
        </w:rPr>
        <w:t>Заказчик  имеет</w:t>
      </w:r>
      <w:proofErr w:type="gramEnd"/>
      <w:r w:rsidRPr="00D779A5">
        <w:rPr>
          <w:rFonts w:ascii="Times New Roman" w:eastAsia="Times New Roman" w:hAnsi="Times New Roman" w:cs="Times New Roman"/>
          <w:bCs/>
          <w:kern w:val="1"/>
          <w:sz w:val="24"/>
          <w:szCs w:val="24"/>
          <w:lang w:eastAsia="zh-CN"/>
        </w:rPr>
        <w:t xml:space="preserve"> право требовать проведения  только тех ремонтных работ, которые  необходимы Заказчику согласно его собственной диагностики.</w:t>
      </w:r>
    </w:p>
    <w:p w:rsidR="00D779A5" w:rsidRPr="00D779A5" w:rsidRDefault="00D779A5" w:rsidP="00D779A5">
      <w:pPr>
        <w:suppressAutoHyphens/>
        <w:spacing w:after="0" w:line="100" w:lineRule="atLeast"/>
        <w:jc w:val="both"/>
        <w:rPr>
          <w:rFonts w:ascii="Arial" w:eastAsia="Times New Roman" w:hAnsi="Arial" w:cs="Arial"/>
          <w:kern w:val="1"/>
          <w:sz w:val="20"/>
          <w:szCs w:val="20"/>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0443E1"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Спецификация запасных частей и комплектующих к оргтехнике, используемой в ПАО «Башинформсвязь» представлена в Приложении 3</w:t>
      </w:r>
    </w:p>
    <w:p w:rsidR="00D779A5"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tbl>
      <w:tblPr>
        <w:tblW w:w="10365" w:type="dxa"/>
        <w:tblLook w:val="04A0" w:firstRow="1" w:lastRow="0" w:firstColumn="1" w:lastColumn="0" w:noHBand="0" w:noVBand="1"/>
      </w:tblPr>
      <w:tblGrid>
        <w:gridCol w:w="4004"/>
        <w:gridCol w:w="494"/>
        <w:gridCol w:w="241"/>
        <w:gridCol w:w="5203"/>
        <w:gridCol w:w="423"/>
      </w:tblGrid>
      <w:tr w:rsidR="00D779A5" w:rsidRPr="002A5352" w:rsidTr="00D779A5">
        <w:trPr>
          <w:gridAfter w:val="1"/>
          <w:wAfter w:w="476" w:type="dxa"/>
        </w:trPr>
        <w:tc>
          <w:tcPr>
            <w:tcW w:w="4603" w:type="dxa"/>
            <w:hideMark/>
          </w:tcPr>
          <w:p w:rsidR="00D779A5" w:rsidRDefault="00D779A5" w:rsidP="00D779A5">
            <w:pPr>
              <w:suppressAutoHyphens/>
              <w:spacing w:after="120" w:line="240" w:lineRule="auto"/>
              <w:rPr>
                <w:rFonts w:ascii="Times New Roman" w:eastAsia="Times New Roman" w:hAnsi="Times New Roman" w:cs="Times New Roman"/>
                <w:sz w:val="24"/>
                <w:szCs w:val="24"/>
                <w:lang w:eastAsia="ar-SA"/>
              </w:rPr>
            </w:pPr>
            <w:r w:rsidRPr="00D779A5">
              <w:rPr>
                <w:rFonts w:ascii="Times New Roman" w:eastAsia="Times New Roman" w:hAnsi="Times New Roman" w:cs="Times New Roman"/>
                <w:sz w:val="24"/>
                <w:szCs w:val="24"/>
                <w:lang w:eastAsia="ar-SA"/>
              </w:rPr>
              <w:t>Заказчик</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ИНН/КПП </w:t>
            </w:r>
            <w:r w:rsidRPr="00E648DD">
              <w:rPr>
                <w:rFonts w:ascii="Times New Roman" w:eastAsia="Times New Roman" w:hAnsi="Times New Roman" w:cs="Times New Roman"/>
                <w:sz w:val="24"/>
                <w:szCs w:val="24"/>
                <w:lang w:eastAsia="ar-SA"/>
              </w:rPr>
              <w:t>0274018377</w:t>
            </w:r>
            <w:r>
              <w:rPr>
                <w:rFonts w:ascii="Times New Roman" w:eastAsia="Times New Roman" w:hAnsi="Times New Roman" w:cs="Times New Roman"/>
                <w:sz w:val="24"/>
                <w:szCs w:val="24"/>
                <w:lang w:eastAsia="ar-SA"/>
              </w:rPr>
              <w:t>/</w:t>
            </w:r>
            <w:r w:rsidRPr="000E4BB7">
              <w:rPr>
                <w:rFonts w:ascii="Times New Roman" w:eastAsia="Times New Roman" w:hAnsi="Times New Roman" w:cs="Times New Roman"/>
                <w:sz w:val="24"/>
                <w:szCs w:val="24"/>
                <w:lang w:eastAsia="ar-SA"/>
              </w:rPr>
              <w:t>997750001</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ОГРН </w:t>
            </w:r>
            <w:r w:rsidRPr="000E4BB7">
              <w:rPr>
                <w:rFonts w:ascii="Times New Roman" w:eastAsia="Times New Roman" w:hAnsi="Times New Roman" w:cs="Times New Roman"/>
                <w:sz w:val="24"/>
                <w:szCs w:val="24"/>
                <w:lang w:eastAsia="ar-SA"/>
              </w:rPr>
              <w:t>1020202561686</w:t>
            </w:r>
          </w:p>
          <w:p w:rsidR="00D779A5" w:rsidRPr="000E4BB7"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Адрес: </w:t>
            </w:r>
            <w:proofErr w:type="gramStart"/>
            <w:r>
              <w:rPr>
                <w:rFonts w:ascii="Times New Roman" w:eastAsia="Times New Roman" w:hAnsi="Times New Roman" w:cs="Times New Roman"/>
                <w:color w:val="000000"/>
                <w:sz w:val="24"/>
                <w:szCs w:val="24"/>
                <w:lang w:eastAsia="ar-SA"/>
              </w:rPr>
              <w:t>450077</w:t>
            </w:r>
            <w:r w:rsidRPr="000E4BB7">
              <w:rPr>
                <w:rFonts w:ascii="Times New Roman" w:eastAsia="Times New Roman" w:hAnsi="Times New Roman" w:cs="Times New Roman"/>
                <w:color w:val="000000"/>
                <w:sz w:val="24"/>
                <w:szCs w:val="24"/>
                <w:lang w:eastAsia="ar-SA"/>
              </w:rPr>
              <w:t>,Российская</w:t>
            </w:r>
            <w:proofErr w:type="gramEnd"/>
            <w:r w:rsidRPr="000E4BB7">
              <w:rPr>
                <w:rFonts w:ascii="Times New Roman" w:eastAsia="Times New Roman" w:hAnsi="Times New Roman" w:cs="Times New Roman"/>
                <w:color w:val="000000"/>
                <w:sz w:val="24"/>
                <w:szCs w:val="24"/>
                <w:lang w:eastAsia="ar-SA"/>
              </w:rPr>
              <w:t xml:space="preserve"> Федерация, Республика Башкортостан</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г. Уфа, ул. Ленина, 3</w:t>
            </w:r>
            <w:r w:rsidRPr="00D779A5">
              <w:rPr>
                <w:rFonts w:ascii="Times New Roman" w:eastAsia="Times New Roman" w:hAnsi="Times New Roman" w:cs="Times New Roman"/>
                <w:color w:val="000000"/>
                <w:sz w:val="24"/>
                <w:szCs w:val="24"/>
                <w:lang w:eastAsia="ar-SA"/>
              </w:rPr>
              <w:t>0</w:t>
            </w:r>
            <w:r w:rsidRPr="000E4BB7">
              <w:rPr>
                <w:rFonts w:ascii="Times New Roman" w:eastAsia="Times New Roman" w:hAnsi="Times New Roman" w:cs="Times New Roman"/>
                <w:color w:val="000000"/>
                <w:sz w:val="24"/>
                <w:szCs w:val="24"/>
                <w:lang w:eastAsia="ar-SA"/>
              </w:rPr>
              <w:t>.</w:t>
            </w:r>
          </w:p>
          <w:p w:rsidR="00D779A5" w:rsidRPr="000E4BB7"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w:t>
            </w:r>
            <w:r>
              <w:rPr>
                <w:rFonts w:ascii="Times New Roman" w:eastAsia="Times New Roman" w:hAnsi="Times New Roman" w:cs="Times New Roman"/>
                <w:bCs/>
                <w:color w:val="000000"/>
                <w:sz w:val="24"/>
                <w:szCs w:val="24"/>
                <w:lang w:eastAsia="ar-SA"/>
              </w:rPr>
              <w:t>товый адрес: 450077</w:t>
            </w:r>
            <w:r w:rsidRPr="000E4BB7">
              <w:rPr>
                <w:rFonts w:ascii="Times New Roman" w:eastAsia="Times New Roman" w:hAnsi="Times New Roman" w:cs="Times New Roman"/>
                <w:bCs/>
                <w:color w:val="000000"/>
                <w:sz w:val="24"/>
                <w:szCs w:val="24"/>
                <w:lang w:eastAsia="ar-SA"/>
              </w:rPr>
              <w:t>,</w:t>
            </w:r>
          </w:p>
          <w:p w:rsidR="00D779A5" w:rsidRPr="000E4BB7"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0E4BB7">
              <w:rPr>
                <w:rFonts w:ascii="Times New Roman" w:eastAsia="Times New Roman" w:hAnsi="Times New Roman" w:cs="Times New Roman"/>
                <w:bCs/>
                <w:color w:val="000000"/>
                <w:sz w:val="24"/>
                <w:szCs w:val="24"/>
                <w:lang w:eastAsia="ar-SA"/>
              </w:rPr>
              <w:t xml:space="preserve">Российская </w:t>
            </w:r>
            <w:proofErr w:type="spellStart"/>
            <w:proofErr w:type="gramStart"/>
            <w:r w:rsidRPr="000E4BB7">
              <w:rPr>
                <w:rFonts w:ascii="Times New Roman" w:eastAsia="Times New Roman" w:hAnsi="Times New Roman" w:cs="Times New Roman"/>
                <w:bCs/>
                <w:color w:val="000000"/>
                <w:sz w:val="24"/>
                <w:szCs w:val="24"/>
                <w:lang w:eastAsia="ar-SA"/>
              </w:rPr>
              <w:t>Федерация,Республика</w:t>
            </w:r>
            <w:proofErr w:type="spellEnd"/>
            <w:proofErr w:type="gramEnd"/>
            <w:r w:rsidRPr="000E4BB7">
              <w:rPr>
                <w:rFonts w:ascii="Times New Roman" w:eastAsia="Times New Roman" w:hAnsi="Times New Roman" w:cs="Times New Roman"/>
                <w:bCs/>
                <w:color w:val="000000"/>
                <w:sz w:val="24"/>
                <w:szCs w:val="24"/>
                <w:lang w:eastAsia="ar-SA"/>
              </w:rPr>
              <w:t xml:space="preserve"> Башкортостан,</w:t>
            </w:r>
          </w:p>
          <w:p w:rsidR="00D779A5" w:rsidRPr="002A5352"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proofErr w:type="spellStart"/>
            <w:r>
              <w:rPr>
                <w:rFonts w:ascii="Times New Roman" w:eastAsia="Times New Roman" w:hAnsi="Times New Roman" w:cs="Times New Roman"/>
                <w:bCs/>
                <w:color w:val="000000"/>
                <w:sz w:val="24"/>
                <w:szCs w:val="24"/>
                <w:lang w:eastAsia="ar-SA"/>
              </w:rPr>
              <w:t>г.Уфа</w:t>
            </w:r>
            <w:proofErr w:type="spellEnd"/>
            <w:r>
              <w:rPr>
                <w:rFonts w:ascii="Times New Roman" w:eastAsia="Times New Roman" w:hAnsi="Times New Roman" w:cs="Times New Roman"/>
                <w:bCs/>
                <w:color w:val="000000"/>
                <w:sz w:val="24"/>
                <w:szCs w:val="24"/>
                <w:lang w:eastAsia="ar-SA"/>
              </w:rPr>
              <w:t xml:space="preserve">, </w:t>
            </w:r>
            <w:proofErr w:type="spellStart"/>
            <w:r>
              <w:rPr>
                <w:rFonts w:ascii="Times New Roman" w:eastAsia="Times New Roman" w:hAnsi="Times New Roman" w:cs="Times New Roman"/>
                <w:bCs/>
                <w:color w:val="000000"/>
                <w:sz w:val="24"/>
                <w:szCs w:val="24"/>
                <w:lang w:eastAsia="ar-SA"/>
              </w:rPr>
              <w:t>ул.Ленина</w:t>
            </w:r>
            <w:proofErr w:type="spellEnd"/>
            <w:r>
              <w:rPr>
                <w:rFonts w:ascii="Times New Roman" w:eastAsia="Times New Roman" w:hAnsi="Times New Roman" w:cs="Times New Roman"/>
                <w:bCs/>
                <w:color w:val="000000"/>
                <w:sz w:val="24"/>
                <w:szCs w:val="24"/>
                <w:lang w:eastAsia="ar-SA"/>
              </w:rPr>
              <w:t xml:space="preserve"> 30</w:t>
            </w:r>
            <w:r w:rsidRPr="002A5352">
              <w:rPr>
                <w:rFonts w:ascii="Times New Roman" w:eastAsia="Times New Roman" w:hAnsi="Times New Roman" w:cs="Times New Roman"/>
                <w:bCs/>
                <w:color w:val="000000"/>
                <w:sz w:val="24"/>
                <w:szCs w:val="24"/>
                <w:lang w:eastAsia="ar-SA"/>
              </w:rPr>
              <w:t>.</w:t>
            </w:r>
          </w:p>
          <w:p w:rsidR="00D779A5" w:rsidRPr="002A5352"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w:t>
            </w:r>
            <w:r>
              <w:rPr>
                <w:rFonts w:ascii="Times New Roman" w:eastAsia="Times New Roman" w:hAnsi="Times New Roman" w:cs="Times New Roman"/>
                <w:bCs/>
                <w:color w:val="000000"/>
                <w:sz w:val="24"/>
                <w:szCs w:val="24"/>
                <w:lang w:eastAsia="ar-SA"/>
              </w:rPr>
              <w:t xml:space="preserve"> </w:t>
            </w:r>
            <w:r w:rsidRPr="000E4BB7">
              <w:rPr>
                <w:rFonts w:ascii="Times New Roman" w:eastAsia="Times New Roman" w:hAnsi="Times New Roman" w:cs="Times New Roman"/>
                <w:bCs/>
                <w:color w:val="000000"/>
                <w:sz w:val="24"/>
                <w:szCs w:val="24"/>
                <w:lang w:eastAsia="ar-SA"/>
              </w:rPr>
              <w:t>40702810900000005674</w:t>
            </w:r>
            <w:r>
              <w:t xml:space="preserve"> </w:t>
            </w:r>
            <w:r w:rsidRPr="000E4BB7">
              <w:rPr>
                <w:rFonts w:ascii="Times New Roman" w:eastAsia="Times New Roman" w:hAnsi="Times New Roman" w:cs="Times New Roman"/>
                <w:bCs/>
                <w:color w:val="000000"/>
                <w:sz w:val="24"/>
                <w:szCs w:val="24"/>
                <w:lang w:eastAsia="ar-SA"/>
              </w:rPr>
              <w:t>в ОАО АБ «Россия», г. Санкт-Петербург</w:t>
            </w:r>
            <w:r>
              <w:rPr>
                <w:rFonts w:ascii="Times New Roman" w:eastAsia="Times New Roman" w:hAnsi="Times New Roman" w:cs="Times New Roman"/>
                <w:bCs/>
                <w:color w:val="000000"/>
                <w:sz w:val="24"/>
                <w:szCs w:val="24"/>
                <w:lang w:eastAsia="ar-SA"/>
              </w:rPr>
              <w:t xml:space="preserve"> </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w:t>
            </w:r>
            <w:r>
              <w:rPr>
                <w:rFonts w:ascii="Times New Roman" w:eastAsia="Times New Roman" w:hAnsi="Times New Roman" w:cs="Times New Roman"/>
                <w:color w:val="000000"/>
                <w:sz w:val="24"/>
                <w:szCs w:val="24"/>
                <w:lang w:eastAsia="ar-SA"/>
              </w:rPr>
              <w:t xml:space="preserve"> </w:t>
            </w:r>
            <w:r w:rsidRPr="000E4BB7">
              <w:rPr>
                <w:rFonts w:ascii="Times New Roman" w:eastAsia="Times New Roman" w:hAnsi="Times New Roman" w:cs="Times New Roman"/>
                <w:color w:val="000000"/>
                <w:sz w:val="24"/>
                <w:szCs w:val="24"/>
                <w:lang w:eastAsia="ar-SA"/>
              </w:rPr>
              <w:t>30101810800000000861 в Северо-Западном Главном Управлении Банка России</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w:t>
            </w:r>
            <w:r>
              <w:rPr>
                <w:rFonts w:ascii="Times New Roman" w:eastAsia="Times New Roman" w:hAnsi="Times New Roman" w:cs="Times New Roman"/>
                <w:sz w:val="24"/>
                <w:szCs w:val="24"/>
                <w:lang w:eastAsia="ar-SA"/>
              </w:rPr>
              <w:t xml:space="preserve">К </w:t>
            </w:r>
            <w:r w:rsidRPr="000E4BB7">
              <w:rPr>
                <w:rFonts w:ascii="Times New Roman" w:eastAsia="Times New Roman" w:hAnsi="Times New Roman" w:cs="Times New Roman"/>
                <w:sz w:val="24"/>
                <w:szCs w:val="24"/>
                <w:lang w:eastAsia="ar-SA"/>
              </w:rPr>
              <w:t>044030861</w:t>
            </w:r>
          </w:p>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gridSpan w:val="2"/>
          </w:tcPr>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779A5" w:rsidRDefault="00D779A5" w:rsidP="00D779A5">
            <w:pPr>
              <w:suppressAutoHyphens/>
              <w:spacing w:after="120" w:line="240" w:lineRule="auto"/>
              <w:rPr>
                <w:rFonts w:ascii="Times New Roman" w:eastAsia="Times New Roman" w:hAnsi="Times New Roman" w:cs="Times New Roman"/>
                <w:sz w:val="24"/>
                <w:szCs w:val="24"/>
                <w:lang w:eastAsia="ar-SA"/>
              </w:rPr>
            </w:pPr>
            <w:r w:rsidRPr="00D779A5">
              <w:rPr>
                <w:rFonts w:ascii="Times New Roman" w:eastAsia="Times New Roman" w:hAnsi="Times New Roman" w:cs="Times New Roman"/>
                <w:sz w:val="24"/>
                <w:szCs w:val="24"/>
                <w:lang w:eastAsia="ar-SA"/>
              </w:rPr>
              <w:t xml:space="preserve">Исполнитель </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ИНН/КПП __________/__________</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D779A5" w:rsidRPr="002A5352" w:rsidRDefault="00D779A5" w:rsidP="00D779A5">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D779A5" w:rsidRPr="002A5352" w:rsidRDefault="00D779A5" w:rsidP="00D779A5">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D779A5" w:rsidRPr="002A5352" w:rsidRDefault="00D779A5" w:rsidP="00D779A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D779A5" w:rsidRPr="002A5352"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proofErr w:type="gramStart"/>
            <w:r w:rsidRPr="002A5352">
              <w:rPr>
                <w:rFonts w:ascii="Times New Roman" w:eastAsia="Times New Roman" w:hAnsi="Times New Roman" w:cs="Times New Roman"/>
                <w:color w:val="000000"/>
                <w:sz w:val="24"/>
                <w:szCs w:val="24"/>
                <w:lang w:eastAsia="ar-SA"/>
              </w:rPr>
              <w:t>почты:_</w:t>
            </w:r>
            <w:proofErr w:type="gramEnd"/>
            <w:r w:rsidRPr="002A5352">
              <w:rPr>
                <w:rFonts w:ascii="Times New Roman" w:eastAsia="Times New Roman" w:hAnsi="Times New Roman" w:cs="Times New Roman"/>
                <w:color w:val="000000"/>
                <w:sz w:val="24"/>
                <w:szCs w:val="24"/>
                <w:lang w:eastAsia="ar-SA"/>
              </w:rPr>
              <w:t>__________</w:t>
            </w:r>
          </w:p>
        </w:tc>
      </w:tr>
      <w:tr w:rsidR="000443E1" w:rsidRPr="00216D25" w:rsidTr="00D779A5">
        <w:tblPrEx>
          <w:tblCellMar>
            <w:left w:w="283" w:type="dxa"/>
            <w:right w:w="283" w:type="dxa"/>
          </w:tblCellMar>
          <w:tblLook w:val="0000" w:firstRow="0" w:lastRow="0" w:firstColumn="0" w:lastColumn="0" w:noHBand="0" w:noVBand="0"/>
        </w:tblPrEx>
        <w:trPr>
          <w:cantSplit/>
          <w:trHeight w:val="225"/>
        </w:trPr>
        <w:tc>
          <w:tcPr>
            <w:tcW w:w="5233" w:type="dxa"/>
            <w:gridSpan w:val="2"/>
            <w:tcBorders>
              <w:left w:val="nil"/>
              <w:right w:val="nil"/>
            </w:tcBorders>
          </w:tcPr>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tc>
        <w:tc>
          <w:tcPr>
            <w:tcW w:w="5130" w:type="dxa"/>
            <w:gridSpan w:val="3"/>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E50E36">
                  <w:pPr>
                    <w:spacing w:after="0" w:line="240" w:lineRule="auto"/>
                    <w:jc w:val="both"/>
                    <w:rPr>
                      <w:rFonts w:ascii="Times New Roman" w:hAnsi="Times New Roman" w:cs="Times New Roman"/>
                      <w:b/>
                      <w:bCs/>
                      <w:sz w:val="24"/>
                      <w:szCs w:val="24"/>
                      <w:lang w:eastAsia="ru-RU"/>
                    </w:rPr>
                  </w:pPr>
                </w:p>
                <w:p w:rsidR="000443E1" w:rsidRPr="00BB08D7" w:rsidRDefault="000443E1" w:rsidP="00E50E36">
                  <w:pPr>
                    <w:spacing w:after="0" w:line="240" w:lineRule="auto"/>
                    <w:jc w:val="both"/>
                    <w:rPr>
                      <w:rFonts w:ascii="Times New Roman" w:hAnsi="Times New Roman" w:cs="Times New Roman"/>
                      <w:b/>
                      <w:bCs/>
                      <w:sz w:val="24"/>
                      <w:szCs w:val="24"/>
                      <w:lang w:eastAsia="ru-RU"/>
                    </w:rPr>
                  </w:pPr>
                </w:p>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0443E1"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779A5" w:rsidRPr="00D779A5" w:rsidRDefault="000443E1" w:rsidP="00D779A5">
      <w:pPr>
        <w:spacing w:before="100" w:beforeAutospacing="1" w:after="100" w:afterAutospacing="1" w:line="23" w:lineRule="atLeast"/>
        <w:rPr>
          <w:rFonts w:ascii="Times New Roman" w:hAnsi="Times New Roman" w:cs="Times New Roman"/>
          <w:b/>
          <w:bCs/>
          <w:sz w:val="24"/>
          <w:szCs w:val="24"/>
          <w:lang w:eastAsia="ru-RU"/>
        </w:rPr>
      </w:pPr>
      <w:r>
        <w:rPr>
          <w:rFonts w:ascii="Times New Roman" w:hAnsi="Times New Roman" w:cs="Times New Roman"/>
          <w:b/>
          <w:bCs/>
          <w:sz w:val="24"/>
          <w:szCs w:val="24"/>
          <w:lang w:eastAsia="ru-RU"/>
        </w:rPr>
        <w:t>_</w:t>
      </w:r>
      <w:r w:rsidR="00D779A5" w:rsidRPr="00D779A5">
        <w:rPr>
          <w:rFonts w:ascii="Times New Roman" w:hAnsi="Times New Roman" w:cs="Times New Roman"/>
          <w:sz w:val="24"/>
          <w:szCs w:val="24"/>
          <w:lang w:eastAsia="ru-RU"/>
        </w:rPr>
        <w:t xml:space="preserve"> </w:t>
      </w:r>
      <w:r w:rsidR="00D779A5" w:rsidRPr="00D779A5">
        <w:rPr>
          <w:rFonts w:ascii="Times New Roman" w:hAnsi="Times New Roman" w:cs="Times New Roman"/>
          <w:b/>
          <w:bCs/>
          <w:sz w:val="24"/>
          <w:szCs w:val="24"/>
          <w:lang w:eastAsia="ru-RU"/>
        </w:rPr>
        <w:t>Генеральный директор</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 xml:space="preserve">______ </w:t>
      </w:r>
      <w:proofErr w:type="spellStart"/>
      <w:r w:rsidRPr="00D779A5">
        <w:rPr>
          <w:rFonts w:ascii="Times New Roman" w:hAnsi="Times New Roman" w:cs="Times New Roman"/>
          <w:b/>
          <w:bCs/>
          <w:sz w:val="24"/>
          <w:szCs w:val="24"/>
          <w:lang w:eastAsia="ru-RU"/>
        </w:rPr>
        <w:t>М.Г.Долгоаршинных</w:t>
      </w:r>
      <w:proofErr w:type="spellEnd"/>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м. п.</w:t>
      </w:r>
    </w:p>
    <w:p w:rsidR="000443E1" w:rsidRDefault="000443E1" w:rsidP="00BB08D7">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                                                      ____________________</w:t>
      </w:r>
    </w:p>
    <w:p w:rsidR="00792C33" w:rsidRDefault="00792C33" w:rsidP="00BB08D7">
      <w:pPr>
        <w:spacing w:after="0" w:line="240" w:lineRule="auto"/>
        <w:jc w:val="right"/>
        <w:rPr>
          <w:rFonts w:ascii="Times New Roman" w:hAnsi="Times New Roman" w:cs="Times New Roman"/>
          <w:b/>
          <w:bCs/>
          <w:sz w:val="24"/>
          <w:szCs w:val="24"/>
          <w:lang w:eastAsia="ru-RU"/>
        </w:rPr>
      </w:pPr>
    </w:p>
    <w:p w:rsidR="00792C33" w:rsidRDefault="00792C33" w:rsidP="00BB08D7">
      <w:pPr>
        <w:spacing w:after="0" w:line="240" w:lineRule="auto"/>
        <w:jc w:val="right"/>
        <w:rPr>
          <w:rFonts w:ascii="Times New Roman" w:hAnsi="Times New Roman" w:cs="Times New Roman"/>
          <w:b/>
          <w:bCs/>
          <w:sz w:val="24"/>
          <w:szCs w:val="24"/>
          <w:lang w:eastAsia="ru-RU"/>
        </w:rPr>
      </w:pPr>
    </w:p>
    <w:p w:rsidR="00792C33" w:rsidRDefault="00792C33" w:rsidP="00BB08D7">
      <w:pPr>
        <w:spacing w:after="0" w:line="240" w:lineRule="auto"/>
        <w:jc w:val="right"/>
        <w:rPr>
          <w:rFonts w:ascii="Times New Roman" w:hAnsi="Times New Roman" w:cs="Times New Roman"/>
          <w:b/>
          <w:bCs/>
          <w:sz w:val="24"/>
          <w:szCs w:val="24"/>
          <w:lang w:eastAsia="ru-RU"/>
        </w:rPr>
      </w:pPr>
    </w:p>
    <w:p w:rsidR="00792C33" w:rsidRDefault="00792C33" w:rsidP="00BB08D7">
      <w:pPr>
        <w:spacing w:after="0" w:line="240" w:lineRule="auto"/>
        <w:jc w:val="right"/>
        <w:rPr>
          <w:rFonts w:ascii="Times New Roman" w:hAnsi="Times New Roman" w:cs="Times New Roman"/>
          <w:b/>
          <w:bCs/>
          <w:sz w:val="24"/>
          <w:szCs w:val="24"/>
          <w:lang w:eastAsia="ru-RU"/>
        </w:rPr>
      </w:pPr>
    </w:p>
    <w:p w:rsidR="00792C33" w:rsidRDefault="00792C33" w:rsidP="00BB08D7">
      <w:pPr>
        <w:spacing w:after="0" w:line="240" w:lineRule="auto"/>
        <w:jc w:val="right"/>
        <w:rPr>
          <w:rFonts w:ascii="Times New Roman" w:hAnsi="Times New Roman" w:cs="Times New Roman"/>
          <w:b/>
          <w:bCs/>
          <w:sz w:val="24"/>
          <w:szCs w:val="24"/>
          <w:lang w:eastAsia="ru-RU"/>
        </w:rPr>
      </w:pPr>
    </w:p>
    <w:p w:rsidR="00792C33" w:rsidRDefault="00792C33" w:rsidP="00BB08D7">
      <w:pPr>
        <w:spacing w:after="0" w:line="240" w:lineRule="auto"/>
        <w:jc w:val="right"/>
        <w:rPr>
          <w:rFonts w:ascii="Times New Roman" w:hAnsi="Times New Roman" w:cs="Times New Roman"/>
          <w:b/>
          <w:bCs/>
          <w:sz w:val="24"/>
          <w:szCs w:val="24"/>
          <w:lang w:eastAsia="ru-RU"/>
        </w:rPr>
      </w:pPr>
    </w:p>
    <w:p w:rsidR="00792C33" w:rsidRDefault="00792C33" w:rsidP="00BB08D7">
      <w:pPr>
        <w:spacing w:after="0" w:line="240" w:lineRule="auto"/>
        <w:jc w:val="right"/>
        <w:rPr>
          <w:rFonts w:ascii="Times New Roman" w:hAnsi="Times New Roman" w:cs="Times New Roman"/>
          <w:b/>
          <w:bCs/>
          <w:sz w:val="24"/>
          <w:szCs w:val="24"/>
          <w:lang w:eastAsia="ru-RU"/>
        </w:rPr>
      </w:pPr>
    </w:p>
    <w:p w:rsidR="00792C33" w:rsidRDefault="00792C33"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__________  201__г.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201</w:t>
      </w:r>
      <w:proofErr w:type="gramEnd"/>
      <w:r w:rsidR="00E56718">
        <w:rPr>
          <w:rFonts w:ascii="Times New Roman" w:hAnsi="Times New Roman" w:cs="Times New Roman"/>
          <w:sz w:val="24"/>
          <w:szCs w:val="24"/>
          <w:lang w:eastAsia="ru-RU"/>
        </w:rPr>
        <w:t>_</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8C3046">
      <w:pPr>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proofErr w:type="gramStart"/>
      <w:r w:rsidR="000443E1" w:rsidRPr="008C3046">
        <w:rPr>
          <w:rFonts w:ascii="Times New Roman" w:hAnsi="Times New Roman" w:cs="Times New Roman"/>
          <w:sz w:val="24"/>
          <w:szCs w:val="24"/>
        </w:rPr>
        <w:t>»,  именуемое</w:t>
      </w:r>
      <w:proofErr w:type="gramEnd"/>
      <w:r w:rsidR="000443E1" w:rsidRPr="008C3046">
        <w:rPr>
          <w:rFonts w:ascii="Times New Roman" w:hAnsi="Times New Roman" w:cs="Times New Roman"/>
          <w:sz w:val="24"/>
          <w:szCs w:val="24"/>
        </w:rPr>
        <w:t xml:space="preserve">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F9078A">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Default="005861DA" w:rsidP="00F9078A">
      <w:pPr>
        <w:pStyle w:val="affff1"/>
        <w:numPr>
          <w:ilvl w:val="0"/>
          <w:numId w:val="34"/>
        </w:numPr>
        <w:autoSpaceDE w:val="0"/>
        <w:autoSpaceDN w:val="0"/>
        <w:adjustRightInd w:val="0"/>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8610C2">
      <w:pPr>
        <w:pStyle w:val="affff1"/>
        <w:numPr>
          <w:ilvl w:val="0"/>
          <w:numId w:val="34"/>
        </w:numPr>
        <w:autoSpaceDE w:val="0"/>
        <w:autoSpaceDN w:val="0"/>
        <w:adjustRightInd w:val="0"/>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F9078A">
      <w:pPr>
        <w:pStyle w:val="affff1"/>
        <w:numPr>
          <w:ilvl w:val="0"/>
          <w:numId w:val="34"/>
        </w:numPr>
        <w:autoSpaceDE w:val="0"/>
        <w:autoSpaceDN w:val="0"/>
        <w:adjustRightInd w:val="0"/>
        <w:jc w:val="both"/>
      </w:pPr>
      <w:r w:rsidRPr="002020E1">
        <w:t xml:space="preserve">Порядок сдачи-приемки </w:t>
      </w:r>
      <w:proofErr w:type="gramStart"/>
      <w:r w:rsidRPr="002020E1">
        <w:t>Услуг</w:t>
      </w:r>
      <w:r>
        <w:rPr>
          <w:i/>
          <w:iCs/>
        </w:rPr>
        <w:t>(</w:t>
      </w:r>
      <w:proofErr w:type="gramEnd"/>
      <w:r>
        <w:rPr>
          <w:i/>
          <w:iCs/>
        </w:rPr>
        <w:t>согласно Условиям Договора/иные – указать)</w:t>
      </w:r>
      <w:r w:rsidRPr="002020E1">
        <w:t>:</w:t>
      </w:r>
    </w:p>
    <w:p w:rsidR="000443E1" w:rsidRPr="002020E1" w:rsidRDefault="000443E1" w:rsidP="00F9078A">
      <w:pPr>
        <w:pStyle w:val="affff1"/>
        <w:numPr>
          <w:ilvl w:val="0"/>
          <w:numId w:val="34"/>
        </w:numPr>
      </w:pPr>
      <w:r w:rsidRPr="002020E1">
        <w:t xml:space="preserve">Итого вознаграждение Исполнителя по настоящей Заявке составляет _(__) рублей </w:t>
      </w:r>
      <w:r w:rsidR="008610C2">
        <w:t>__</w:t>
      </w:r>
      <w:r w:rsidRPr="002020E1">
        <w:t xml:space="preserve"> копеек</w:t>
      </w:r>
      <w:r>
        <w:t xml:space="preserve"> с НДС.</w:t>
      </w:r>
    </w:p>
    <w:p w:rsidR="000443E1" w:rsidRDefault="000443E1" w:rsidP="00F9078A">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jc w:val="both"/>
      </w:pPr>
    </w:p>
    <w:p w:rsidR="000443E1" w:rsidRPr="002020E1" w:rsidRDefault="000443E1" w:rsidP="008C3046">
      <w:pPr>
        <w:autoSpaceDE w:val="0"/>
        <w:autoSpaceDN w:val="0"/>
        <w:adjustRightInd w:val="0"/>
        <w:ind w:left="36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D779A5" w:rsidRPr="000E4BB7" w:rsidRDefault="00D779A5" w:rsidP="00D779A5">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w:t>
            </w:r>
            <w:r>
              <w:t xml:space="preserve"> </w:t>
            </w:r>
            <w:proofErr w:type="spellStart"/>
            <w:r>
              <w:rPr>
                <w:rFonts w:ascii="Times New Roman" w:hAnsi="Times New Roman" w:cs="Times New Roman"/>
                <w:sz w:val="24"/>
                <w:szCs w:val="24"/>
                <w:lang w:eastAsia="ru-RU"/>
              </w:rPr>
              <w:t>М.Г.Долгоаршинных</w:t>
            </w:r>
            <w:proofErr w:type="spellEnd"/>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E6611D">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D779A5" w:rsidRPr="000E4BB7" w:rsidRDefault="000443E1" w:rsidP="00D779A5">
      <w:pPr>
        <w:rPr>
          <w:rFonts w:ascii="Times New Roman" w:hAnsi="Times New Roman" w:cs="Times New Roman"/>
          <w:sz w:val="24"/>
          <w:szCs w:val="24"/>
          <w:lang w:eastAsia="ru-RU"/>
        </w:rPr>
      </w:pPr>
      <w:r>
        <w:t>___</w:t>
      </w:r>
      <w:r w:rsidR="00D779A5" w:rsidRPr="00D779A5">
        <w:rPr>
          <w:rFonts w:ascii="Times New Roman" w:hAnsi="Times New Roman" w:cs="Times New Roman"/>
          <w:sz w:val="24"/>
          <w:szCs w:val="24"/>
          <w:lang w:eastAsia="ru-RU"/>
        </w:rPr>
        <w:t xml:space="preserve"> </w:t>
      </w:r>
      <w:r w:rsidR="00D779A5"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w:t>
      </w:r>
      <w:r>
        <w:t xml:space="preserve"> </w:t>
      </w:r>
      <w:proofErr w:type="spellStart"/>
      <w:r>
        <w:rPr>
          <w:rFonts w:ascii="Times New Roman" w:hAnsi="Times New Roman" w:cs="Times New Roman"/>
          <w:sz w:val="24"/>
          <w:szCs w:val="24"/>
          <w:lang w:eastAsia="ru-RU"/>
        </w:rPr>
        <w:t>М.Г.Долгоаршинных</w:t>
      </w:r>
      <w:proofErr w:type="spellEnd"/>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Default="000443E1" w:rsidP="00E6611D">
      <w:r>
        <w:t xml:space="preserve">                                                               _________________________</w:t>
      </w: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Pr="00BB08D7"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BB08D7">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Услуги по отдельным категориям».</w:t>
      </w:r>
    </w:p>
    <w:p w:rsidR="000443E1" w:rsidRPr="00BB08D7" w:rsidRDefault="000443E1" w:rsidP="00BB08D7">
      <w:pPr>
        <w:spacing w:after="0" w:line="240" w:lineRule="auto"/>
        <w:jc w:val="center"/>
        <w:rPr>
          <w:rFonts w:ascii="Times New Roman" w:hAnsi="Times New Roman" w:cs="Times New Roman"/>
          <w:sz w:val="26"/>
          <w:szCs w:val="26"/>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sidR="00BF5829">
        <w:rPr>
          <w:rFonts w:ascii="Times New Roman" w:hAnsi="Times New Roman" w:cs="Times New Roman"/>
          <w:sz w:val="24"/>
          <w:szCs w:val="24"/>
          <w:lang w:eastAsia="ru-RU"/>
        </w:rPr>
        <w:t>/</w:t>
      </w:r>
      <w:r w:rsidR="00B52A1A">
        <w:rPr>
          <w:rFonts w:ascii="Times New Roman" w:hAnsi="Times New Roman" w:cs="Times New Roman"/>
          <w:sz w:val="24"/>
          <w:szCs w:val="24"/>
          <w:lang w:eastAsia="ru-RU"/>
        </w:rPr>
        <w:t xml:space="preserve">запасной </w:t>
      </w:r>
      <w:proofErr w:type="gramStart"/>
      <w:r w:rsidR="00B52A1A">
        <w:rPr>
          <w:rFonts w:ascii="Times New Roman" w:hAnsi="Times New Roman" w:cs="Times New Roman"/>
          <w:sz w:val="24"/>
          <w:szCs w:val="24"/>
          <w:lang w:eastAsia="ru-RU"/>
        </w:rPr>
        <w:t xml:space="preserve">части </w:t>
      </w:r>
      <w:r w:rsidRPr="00BB08D7">
        <w:rPr>
          <w:rFonts w:ascii="Times New Roman" w:hAnsi="Times New Roman" w:cs="Times New Roman"/>
          <w:sz w:val="24"/>
          <w:szCs w:val="24"/>
          <w:lang w:eastAsia="ru-RU"/>
        </w:rPr>
        <w:t>:</w:t>
      </w:r>
      <w:proofErr w:type="gramEnd"/>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b/>
          <w:bCs/>
          <w:sz w:val="24"/>
          <w:szCs w:val="24"/>
          <w:lang w:eastAsia="ru-RU"/>
        </w:rPr>
      </w:pPr>
    </w:p>
    <w:tbl>
      <w:tblPr>
        <w:tblW w:w="95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29"/>
        <w:gridCol w:w="3260"/>
        <w:gridCol w:w="2172"/>
      </w:tblGrid>
      <w:tr w:rsidR="00B52A1A" w:rsidRPr="00216D25" w:rsidTr="00BF5829">
        <w:trPr>
          <w:trHeight w:val="493"/>
        </w:trPr>
        <w:tc>
          <w:tcPr>
            <w:tcW w:w="675" w:type="dxa"/>
          </w:tcPr>
          <w:p w:rsidR="00B52A1A" w:rsidRPr="00C85F63" w:rsidRDefault="00B52A1A" w:rsidP="00C85F63">
            <w:pPr>
              <w:spacing w:after="0" w:line="240" w:lineRule="auto"/>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w:t>
            </w:r>
          </w:p>
        </w:tc>
        <w:tc>
          <w:tcPr>
            <w:tcW w:w="6689" w:type="dxa"/>
            <w:gridSpan w:val="2"/>
          </w:tcPr>
          <w:p w:rsidR="00B52A1A" w:rsidRPr="00B52A1A" w:rsidRDefault="00B52A1A" w:rsidP="00C85F63">
            <w:pPr>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Наименование Услуг</w:t>
            </w:r>
            <w:r w:rsidRPr="00B52A1A">
              <w:rPr>
                <w:rFonts w:ascii="Times New Roman" w:hAnsi="Times New Roman" w:cs="Times New Roman"/>
                <w:b/>
                <w:bCs/>
                <w:sz w:val="24"/>
                <w:szCs w:val="24"/>
              </w:rPr>
              <w:t>/</w:t>
            </w:r>
            <w:r>
              <w:rPr>
                <w:rFonts w:ascii="Times New Roman" w:hAnsi="Times New Roman" w:cs="Times New Roman"/>
                <w:b/>
                <w:bCs/>
                <w:sz w:val="24"/>
                <w:szCs w:val="24"/>
              </w:rPr>
              <w:t>Наименование запасной части</w:t>
            </w:r>
          </w:p>
        </w:tc>
        <w:tc>
          <w:tcPr>
            <w:tcW w:w="2172" w:type="dxa"/>
          </w:tcPr>
          <w:p w:rsidR="00B52A1A" w:rsidRPr="00C85F63" w:rsidRDefault="0081783A" w:rsidP="00C85F63">
            <w:pPr>
              <w:jc w:val="center"/>
              <w:rPr>
                <w:rFonts w:ascii="Times New Roman" w:hAnsi="Times New Roman" w:cs="Times New Roman"/>
                <w:b/>
                <w:bCs/>
                <w:sz w:val="24"/>
                <w:szCs w:val="24"/>
                <w:lang w:eastAsia="ru-RU"/>
              </w:rPr>
            </w:pPr>
            <w:proofErr w:type="gramStart"/>
            <w:r>
              <w:rPr>
                <w:rFonts w:ascii="Times New Roman" w:hAnsi="Times New Roman" w:cs="Times New Roman"/>
                <w:b/>
                <w:bCs/>
                <w:sz w:val="24"/>
                <w:szCs w:val="24"/>
                <w:lang w:eastAsia="ru-RU"/>
              </w:rPr>
              <w:t>Ц</w:t>
            </w:r>
            <w:r w:rsidR="00B52A1A" w:rsidRPr="00BB08D7">
              <w:rPr>
                <w:rFonts w:ascii="Times New Roman" w:hAnsi="Times New Roman" w:cs="Times New Roman"/>
                <w:b/>
                <w:bCs/>
                <w:sz w:val="24"/>
                <w:szCs w:val="24"/>
                <w:lang w:eastAsia="ru-RU"/>
              </w:rPr>
              <w:t xml:space="preserve">ена  </w:t>
            </w:r>
            <w:r w:rsidR="00B52A1A">
              <w:rPr>
                <w:rFonts w:ascii="Times New Roman" w:hAnsi="Times New Roman" w:cs="Times New Roman"/>
                <w:b/>
                <w:bCs/>
                <w:sz w:val="24"/>
                <w:szCs w:val="24"/>
                <w:lang w:eastAsia="ru-RU"/>
              </w:rPr>
              <w:t>1</w:t>
            </w:r>
            <w:proofErr w:type="gramEnd"/>
            <w:r w:rsidR="00B52A1A">
              <w:rPr>
                <w:rFonts w:ascii="Times New Roman" w:hAnsi="Times New Roman" w:cs="Times New Roman"/>
                <w:b/>
                <w:bCs/>
                <w:sz w:val="24"/>
                <w:szCs w:val="24"/>
                <w:lang w:eastAsia="ru-RU"/>
              </w:rPr>
              <w:t xml:space="preserve"> (одной) единицы Услуги</w:t>
            </w:r>
            <w:r w:rsidR="00BF5829" w:rsidRPr="00BF5829">
              <w:rPr>
                <w:rFonts w:ascii="Times New Roman" w:hAnsi="Times New Roman" w:cs="Times New Roman"/>
                <w:b/>
                <w:bCs/>
                <w:sz w:val="24"/>
                <w:szCs w:val="24"/>
                <w:lang w:eastAsia="ru-RU"/>
              </w:rPr>
              <w:t>/</w:t>
            </w:r>
            <w:r w:rsidR="00BF5829">
              <w:rPr>
                <w:rFonts w:ascii="Times New Roman" w:hAnsi="Times New Roman" w:cs="Times New Roman"/>
                <w:b/>
                <w:bCs/>
                <w:sz w:val="24"/>
                <w:szCs w:val="24"/>
                <w:lang w:eastAsia="ru-RU"/>
              </w:rPr>
              <w:t>запасной части</w:t>
            </w:r>
            <w:r w:rsidR="00B52A1A"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руб. </w:t>
            </w:r>
            <w:r w:rsidR="00B52A1A">
              <w:rPr>
                <w:rFonts w:ascii="Times New Roman" w:hAnsi="Times New Roman" w:cs="Times New Roman"/>
                <w:b/>
                <w:bCs/>
                <w:sz w:val="24"/>
                <w:szCs w:val="24"/>
                <w:lang w:eastAsia="ru-RU"/>
              </w:rPr>
              <w:t xml:space="preserve">с </w:t>
            </w:r>
            <w:r w:rsidR="00B52A1A" w:rsidRPr="00BB08D7">
              <w:rPr>
                <w:rFonts w:ascii="Times New Roman" w:hAnsi="Times New Roman" w:cs="Times New Roman"/>
                <w:b/>
                <w:bCs/>
                <w:sz w:val="24"/>
                <w:szCs w:val="24"/>
                <w:lang w:eastAsia="ru-RU"/>
              </w:rPr>
              <w:t>НДС</w:t>
            </w:r>
          </w:p>
        </w:tc>
      </w:tr>
      <w:tr w:rsidR="00B52A1A" w:rsidRPr="00216D25" w:rsidTr="00BF5829">
        <w:tc>
          <w:tcPr>
            <w:tcW w:w="675" w:type="dxa"/>
          </w:tcPr>
          <w:p w:rsidR="00B52A1A" w:rsidRPr="00546842" w:rsidRDefault="00B52A1A" w:rsidP="000621E7">
            <w:r w:rsidRPr="00546842">
              <w:t>1</w:t>
            </w:r>
          </w:p>
        </w:tc>
        <w:tc>
          <w:tcPr>
            <w:tcW w:w="6689" w:type="dxa"/>
            <w:gridSpan w:val="2"/>
          </w:tcPr>
          <w:p w:rsidR="00B52A1A" w:rsidRDefault="00B52A1A" w:rsidP="000621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Малый ремонт категория 1</w:t>
            </w:r>
          </w:p>
        </w:tc>
        <w:tc>
          <w:tcPr>
            <w:tcW w:w="2172" w:type="dxa"/>
          </w:tcPr>
          <w:p w:rsidR="00B52A1A" w:rsidRPr="00EB5848" w:rsidRDefault="00B52A1A" w:rsidP="00B52A1A"/>
        </w:tc>
      </w:tr>
      <w:tr w:rsidR="00B52A1A" w:rsidRPr="00216D25" w:rsidTr="00BF5829">
        <w:tc>
          <w:tcPr>
            <w:tcW w:w="675" w:type="dxa"/>
          </w:tcPr>
          <w:p w:rsidR="00B52A1A" w:rsidRPr="00546842" w:rsidRDefault="00B52A1A" w:rsidP="000621E7">
            <w:r w:rsidRPr="00546842">
              <w:t>2</w:t>
            </w:r>
          </w:p>
        </w:tc>
        <w:tc>
          <w:tcPr>
            <w:tcW w:w="6689" w:type="dxa"/>
            <w:gridSpan w:val="2"/>
          </w:tcPr>
          <w:p w:rsidR="00B52A1A" w:rsidRDefault="00B52A1A" w:rsidP="000621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Средний ремонт категория 2</w:t>
            </w:r>
          </w:p>
        </w:tc>
        <w:tc>
          <w:tcPr>
            <w:tcW w:w="2172" w:type="dxa"/>
          </w:tcPr>
          <w:p w:rsidR="00B52A1A" w:rsidRPr="00EB5848" w:rsidRDefault="00B52A1A" w:rsidP="00B52A1A"/>
        </w:tc>
      </w:tr>
      <w:tr w:rsidR="00B52A1A" w:rsidRPr="00216D25" w:rsidTr="00BF5829">
        <w:tc>
          <w:tcPr>
            <w:tcW w:w="675" w:type="dxa"/>
          </w:tcPr>
          <w:p w:rsidR="00B52A1A" w:rsidRPr="00546842" w:rsidRDefault="00B52A1A" w:rsidP="000621E7">
            <w:r w:rsidRPr="00546842">
              <w:t>3</w:t>
            </w:r>
          </w:p>
        </w:tc>
        <w:tc>
          <w:tcPr>
            <w:tcW w:w="6689" w:type="dxa"/>
            <w:gridSpan w:val="2"/>
          </w:tcPr>
          <w:p w:rsidR="00B52A1A" w:rsidRDefault="00B52A1A" w:rsidP="000621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Крупный ремонт категория 3</w:t>
            </w:r>
          </w:p>
        </w:tc>
        <w:tc>
          <w:tcPr>
            <w:tcW w:w="2172" w:type="dxa"/>
          </w:tcPr>
          <w:p w:rsidR="00B52A1A" w:rsidRPr="00EB5848" w:rsidRDefault="00B52A1A" w:rsidP="00B52A1A"/>
        </w:tc>
      </w:tr>
      <w:tr w:rsidR="00B52A1A" w:rsidRPr="00216D25" w:rsidTr="00BF5829">
        <w:tc>
          <w:tcPr>
            <w:tcW w:w="675" w:type="dxa"/>
          </w:tcPr>
          <w:p w:rsidR="00B52A1A" w:rsidRPr="00546842" w:rsidRDefault="00B52A1A" w:rsidP="00B52A1A">
            <w:r w:rsidRPr="00546842">
              <w:t>4</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Ограничитель передней крышки левый</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Кулачок</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Датчик крышки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Плата управления принтерной частью</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Ограничительный ролик</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Флажок датчика выхода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Плата дисплея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Главный мотор</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Элемент устранения статического заряда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Узел подачи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w:t>
            </w:r>
          </w:p>
        </w:tc>
        <w:tc>
          <w:tcPr>
            <w:tcW w:w="3429" w:type="dxa"/>
          </w:tcPr>
          <w:p w:rsidR="00B52A1A" w:rsidRPr="009D2BA2" w:rsidRDefault="00B52A1A" w:rsidP="00B52A1A">
            <w:r w:rsidRPr="009D2BA2">
              <w:t>HP LaserJet 1100</w:t>
            </w:r>
          </w:p>
        </w:tc>
        <w:tc>
          <w:tcPr>
            <w:tcW w:w="3260" w:type="dxa"/>
          </w:tcPr>
          <w:p w:rsidR="00B52A1A" w:rsidRPr="00895ECA" w:rsidRDefault="00B52A1A" w:rsidP="00B52A1A">
            <w:r w:rsidRPr="00895ECA">
              <w:t>Блок сканера (лазер)</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Шестерня захвата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Лоток подачи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Датчик прохождения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Правая стенка корпуса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Подъемный механизм стола для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Ролик захвата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29</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Выходной узел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30</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Главная плата управления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31</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Датчик выхода отпечатка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32</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Плата управления питанием</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33</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34</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Ролик переноса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35</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Шестерня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36</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Лоток вывода оригинала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37</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Ось крепления ролика захвата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38</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Модуль оперативной памяти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39</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Верхний ролик</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40</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Главный мотор</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41</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Передняя направляющая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42</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Вентилятор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43</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Блок лазера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44</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Шестерня резинового вала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45</w:t>
            </w:r>
          </w:p>
        </w:tc>
        <w:tc>
          <w:tcPr>
            <w:tcW w:w="3429" w:type="dxa"/>
          </w:tcPr>
          <w:p w:rsidR="00B52A1A" w:rsidRPr="009D2BA2" w:rsidRDefault="00B52A1A" w:rsidP="00B52A1A">
            <w:r w:rsidRPr="009D2BA2">
              <w:t>HP LaserJet 1200</w:t>
            </w:r>
          </w:p>
        </w:tc>
        <w:tc>
          <w:tcPr>
            <w:tcW w:w="3260" w:type="dxa"/>
          </w:tcPr>
          <w:p w:rsidR="00B52A1A" w:rsidRPr="00895ECA" w:rsidRDefault="00B52A1A" w:rsidP="00B52A1A">
            <w:r w:rsidRPr="00895ECA">
              <w:t>Модуль оперативной памяти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46</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Плата форматирования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47</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Вал переноса заряда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48</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49</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50</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51</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52</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 xml:space="preserve">Крышка лотка </w:t>
            </w:r>
            <w:proofErr w:type="spellStart"/>
            <w:r w:rsidRPr="00895ECA">
              <w:t>противопылевая</w:t>
            </w:r>
            <w:proofErr w:type="spellEnd"/>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53</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54</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Главная плата управления принтера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55</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56</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Лоток подачи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57</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Мотор главного привода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58</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Блок лазера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59</w:t>
            </w:r>
          </w:p>
        </w:tc>
        <w:tc>
          <w:tcPr>
            <w:tcW w:w="3429" w:type="dxa"/>
          </w:tcPr>
          <w:p w:rsidR="00B52A1A" w:rsidRPr="009D2BA2" w:rsidRDefault="00B52A1A" w:rsidP="00B52A1A">
            <w:r w:rsidRPr="009D2BA2">
              <w:t>HP LaserJet P1505</w:t>
            </w:r>
          </w:p>
        </w:tc>
        <w:tc>
          <w:tcPr>
            <w:tcW w:w="3260" w:type="dxa"/>
          </w:tcPr>
          <w:p w:rsidR="00B52A1A" w:rsidRPr="00895ECA" w:rsidRDefault="00B52A1A" w:rsidP="00B52A1A">
            <w:r w:rsidRPr="00895ECA">
              <w:t>Лоток выхода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60</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Ролик захвата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61</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Лоток для бумаги в сборе № 2</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62</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Главный двигатель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63</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Привод узла вывода отпечатка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64</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Левая крышка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65</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Задняя крышка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66</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Узел регистрации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67</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Направляющая узла подачи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68</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Узел вывода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69</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Шестерня подхвата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70</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Ролик переноса заряда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71</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Тормозная площадка второго лотка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72</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Соленоид многоцелевого лотка № 1</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73</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Входной разъем питания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74</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Верхняя крышка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75</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Выключатель питания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76</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Двухканальная плата оперативной памяти DDR DIMM</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77</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Плата контроллера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78</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proofErr w:type="spellStart"/>
            <w:r w:rsidRPr="00895ECA">
              <w:t>Податчик</w:t>
            </w:r>
            <w:proofErr w:type="spellEnd"/>
            <w:r w:rsidRPr="00895ECA">
              <w:t xml:space="preserve"> бумаги на 500 листов</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79</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Двухканальная плата оперативной памяти 128</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80</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Узел лазера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81</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82</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Вентилятор охлаждения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83</w:t>
            </w:r>
          </w:p>
        </w:tc>
        <w:tc>
          <w:tcPr>
            <w:tcW w:w="3429" w:type="dxa"/>
          </w:tcPr>
          <w:p w:rsidR="00B52A1A" w:rsidRPr="009D2BA2" w:rsidRDefault="00B52A1A" w:rsidP="00B52A1A">
            <w:r w:rsidRPr="009D2BA2">
              <w:t>HP LaserJet P2035</w:t>
            </w:r>
          </w:p>
        </w:tc>
        <w:tc>
          <w:tcPr>
            <w:tcW w:w="3260" w:type="dxa"/>
          </w:tcPr>
          <w:p w:rsidR="00B52A1A" w:rsidRPr="00895ECA" w:rsidRDefault="00B52A1A" w:rsidP="00B52A1A">
            <w:r w:rsidRPr="00895ECA">
              <w:t>Правая крышка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84</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85</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r w:rsidRPr="00895ECA">
              <w:t>Плата управления питанием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86</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87</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88</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r w:rsidRPr="00895ECA">
              <w:t>Плата управления принтера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89</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r w:rsidRPr="00895ECA">
              <w:t>Ролик захвата верхнего листа материала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90</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91</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r w:rsidRPr="00895ECA">
              <w:t>Выходной лоток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92</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r w:rsidRPr="00895ECA">
              <w:t>Защелка ограничителя дверцы</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93</w:t>
            </w:r>
          </w:p>
        </w:tc>
        <w:tc>
          <w:tcPr>
            <w:tcW w:w="3429" w:type="dxa"/>
          </w:tcPr>
          <w:p w:rsidR="00B52A1A" w:rsidRPr="009D2BA2" w:rsidRDefault="00B52A1A" w:rsidP="00B52A1A">
            <w:r w:rsidRPr="009D2BA2">
              <w:t>HP LaserJet 1010</w:t>
            </w:r>
          </w:p>
        </w:tc>
        <w:tc>
          <w:tcPr>
            <w:tcW w:w="3260" w:type="dxa"/>
          </w:tcPr>
          <w:p w:rsidR="00B52A1A" w:rsidRPr="00895ECA" w:rsidRDefault="00B52A1A" w:rsidP="00B52A1A">
            <w:r w:rsidRPr="00895ECA">
              <w:t>Тормозная площадка лотка подачи материала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94</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95</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Ролик захвата верхнего листа материала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96</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Выходной лоток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97</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98</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99</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100</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101</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102</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Табличка с названием аппарата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103</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Защелка ограничителя дверцы</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104</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Лоток подачи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105</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Плата обработки изображения(форматер)</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106</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Тормозная площадка лотка подачи материала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107</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Плата управления двигателем</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108</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Узел захвата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109</w:t>
            </w:r>
          </w:p>
        </w:tc>
        <w:tc>
          <w:tcPr>
            <w:tcW w:w="3429" w:type="dxa"/>
          </w:tcPr>
          <w:p w:rsidR="00B52A1A" w:rsidRPr="009D2BA2" w:rsidRDefault="00B52A1A" w:rsidP="00B52A1A">
            <w:r w:rsidRPr="009D2BA2">
              <w:t>HP LaserJet 1020</w:t>
            </w:r>
          </w:p>
        </w:tc>
        <w:tc>
          <w:tcPr>
            <w:tcW w:w="3260" w:type="dxa"/>
          </w:tcPr>
          <w:p w:rsidR="00B52A1A" w:rsidRPr="00895ECA" w:rsidRDefault="00B52A1A" w:rsidP="00B52A1A">
            <w:r w:rsidRPr="00895ECA">
              <w:t>Плата управления питанием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110</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Плата форматирования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111</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Узел лазера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112</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Плата управления принтером</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113</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114</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115</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116</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Сетевой соединитель</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117</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Защелка ограничителя дверцы</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118</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Ролик захвата верхнего листа материала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119</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Расширительная пластина выходного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120</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Крышка корпуса левая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121</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сборе(комплект)</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122</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Крышка корпуса верхняя с дверцей</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123</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Панель корпуса задняя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124</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Лоток подачи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125</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Плата управления питанием</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126</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Ролик переноса заряда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127</w:t>
            </w:r>
          </w:p>
        </w:tc>
        <w:tc>
          <w:tcPr>
            <w:tcW w:w="3429" w:type="dxa"/>
          </w:tcPr>
          <w:p w:rsidR="00B52A1A" w:rsidRPr="009D2BA2" w:rsidRDefault="00B52A1A" w:rsidP="00B52A1A">
            <w:r w:rsidRPr="009D2BA2">
              <w:t>HP LaserJet 1022</w:t>
            </w:r>
          </w:p>
        </w:tc>
        <w:tc>
          <w:tcPr>
            <w:tcW w:w="3260" w:type="dxa"/>
          </w:tcPr>
          <w:p w:rsidR="00B52A1A" w:rsidRPr="00895ECA" w:rsidRDefault="00B52A1A" w:rsidP="00B52A1A">
            <w:r w:rsidRPr="00895ECA">
              <w:t>Крышка корпуса передняя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128</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Датчик ширины листа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129</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Вентилятор вывода горячего воздуха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130</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Задняя крышка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131</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Привод дуплекса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132</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133</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134</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135</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Главный двигатель</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136</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Дверца доступа к картриджу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137</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Плата форматера (не сетевая)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138</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139</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Крышка корпуса левая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140</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Шестерня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141</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Промежуточный ролик захвата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142</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Ролик захвата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143</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Площадка отделения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144</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Крышка корпуса передняя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145</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Лоток для бумаги 250</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146</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Вал переноса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147</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Крышка корпуса правая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148</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Крышка корпуса верхняя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149</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Тормозная площадка многоцелевого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150</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Основание тормозной площадки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151</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Прижимной ролик</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152</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Нагревательный элемент</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153</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Направляющая тракта подачи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154</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Флажок датчика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155</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Передняя крышка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156</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Плата обработки изображения(форматер)</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157</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158</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Ролик захвата из многоцелевого лотка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159</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Транспортный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160</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Блок питания постоянного тока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161</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Шестерня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162</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Привод главного двигателя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163</w:t>
            </w:r>
          </w:p>
        </w:tc>
        <w:tc>
          <w:tcPr>
            <w:tcW w:w="3429" w:type="dxa"/>
          </w:tcPr>
          <w:p w:rsidR="00B52A1A" w:rsidRPr="009D2BA2" w:rsidRDefault="00B52A1A" w:rsidP="00B52A1A">
            <w:r w:rsidRPr="009D2BA2">
              <w:t>HP LaserJet P2015</w:t>
            </w:r>
          </w:p>
        </w:tc>
        <w:tc>
          <w:tcPr>
            <w:tcW w:w="3260" w:type="dxa"/>
          </w:tcPr>
          <w:p w:rsidR="00B52A1A" w:rsidRPr="00895ECA" w:rsidRDefault="00B52A1A" w:rsidP="00B52A1A">
            <w:r w:rsidRPr="00895ECA">
              <w:t>Узел регистрации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164</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Ремонтный комплект</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165</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Лоток на 500 листов</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166</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167</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Узел подачи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168</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Ролик захвата бумаги из первого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169</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Площадка отделения 1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170</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Ролик захвата 2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171</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Отделительная площадка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172</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Накладка ролика на вал захвата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173</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Ролик подачи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174</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175</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Ролик переноса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176</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Ремень подачи бумаги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177</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Ролик регистрации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178</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Редуктор в сборе с мотором</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179</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Левая крышка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180</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Верхняя крышка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181</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Панель управления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182</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Блок лазера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183</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184</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Узел верхнего ролика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185</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Активатор датчика выходного узла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186</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Шестерня верхнего ролика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187</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Большой ремень подачи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188</w:t>
            </w:r>
          </w:p>
        </w:tc>
        <w:tc>
          <w:tcPr>
            <w:tcW w:w="3429" w:type="dxa"/>
          </w:tcPr>
          <w:p w:rsidR="00B52A1A" w:rsidRPr="009D2BA2" w:rsidRDefault="00B52A1A" w:rsidP="00B52A1A">
            <w:r w:rsidRPr="009D2BA2">
              <w:t>HP LaserJet 5100tn</w:t>
            </w:r>
          </w:p>
        </w:tc>
        <w:tc>
          <w:tcPr>
            <w:tcW w:w="3260" w:type="dxa"/>
          </w:tcPr>
          <w:p w:rsidR="00B52A1A" w:rsidRPr="00895ECA" w:rsidRDefault="00B52A1A" w:rsidP="00B52A1A">
            <w:r w:rsidRPr="00895ECA">
              <w:t>Главный мотор</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189</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Плата оперативной памяти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190</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 xml:space="preserve">Лоток на 1500 листов с </w:t>
            </w:r>
            <w:proofErr w:type="spellStart"/>
            <w:r w:rsidRPr="00895ECA">
              <w:t>податчиком</w:t>
            </w:r>
            <w:proofErr w:type="spellEnd"/>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191</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Электромагнитная муфта привода ролика подачи второго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192</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proofErr w:type="spellStart"/>
            <w:r w:rsidRPr="00895ECA">
              <w:t>Ремкомплект</w:t>
            </w:r>
            <w:proofErr w:type="spellEnd"/>
            <w:r w:rsidRPr="00895ECA">
              <w:t xml:space="preserve"> обслуживания аппарата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193</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Жесткий диск</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194</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Лоток на 500 листов в сборе с узлом захвата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195</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Ролик подачи из основного лотка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196</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Узел автоматической двухсторонней печати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197</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Плата обработки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198</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Ролик захвата бумаги из многоцелевого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199</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Главный охлаждающий вентилятор</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200</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Узел пластины колебания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201</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Электромагнитная муфта привода ролика подачи первого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202</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Площадка отделения многоцелевого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203</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Плата оперативной памяти DDR DIMM,</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204</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Главный привод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205</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Ролик подхвата бумаги из основного лотка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206</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Охлаждающий вентилятор</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207</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Главный двигатель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208</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Модуль лазера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209</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210</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211</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212</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Плата оперативной памяти DDR DIMM</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213</w:t>
            </w:r>
          </w:p>
        </w:tc>
        <w:tc>
          <w:tcPr>
            <w:tcW w:w="3429" w:type="dxa"/>
          </w:tcPr>
          <w:p w:rsidR="00B52A1A" w:rsidRPr="009D2BA2" w:rsidRDefault="00B52A1A" w:rsidP="00B52A1A">
            <w:r w:rsidRPr="009D2BA2">
              <w:t>HP LaserJet 4250n</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214</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Ролик подачи бумаги из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215</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Лоток вывода отпечатка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216</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Главный двигатель</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217</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218</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219</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220</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221</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Подшипник</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222</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Блок сканера (лазер)</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223</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Ограничитель размера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224</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Главная плата управления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225</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Тормозная площадка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226</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Вал переноса заряда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227</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Подшипник</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228</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Лоток подачи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229</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230</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231</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232</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Ролик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233</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Узел захвата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234</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235</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236</w:t>
            </w:r>
          </w:p>
        </w:tc>
        <w:tc>
          <w:tcPr>
            <w:tcW w:w="3429" w:type="dxa"/>
          </w:tcPr>
          <w:p w:rsidR="00B52A1A" w:rsidRPr="009D2BA2" w:rsidRDefault="00B52A1A" w:rsidP="00B52A1A">
            <w:r w:rsidRPr="009D2BA2">
              <w:t>HP LaserJet P1005</w:t>
            </w:r>
          </w:p>
        </w:tc>
        <w:tc>
          <w:tcPr>
            <w:tcW w:w="3260" w:type="dxa"/>
          </w:tcPr>
          <w:p w:rsidR="00B52A1A" w:rsidRPr="00895ECA" w:rsidRDefault="00B52A1A" w:rsidP="00B52A1A">
            <w:r w:rsidRPr="00895ECA">
              <w:t>Узел закрепления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237</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Лоток подачи оригинала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238</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Вал переноса заряда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239</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Тормозная площадка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240</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241</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242</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243</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Плата управления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244</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 xml:space="preserve">Тормозная площадка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245</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Полка лотка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246</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 и вывода отпечатка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247</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Привод узла сканирования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248</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Плата управления датчиком вывода отпечатка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249</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 xml:space="preserve">Нагревательный элемент узла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250</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Панель управления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251</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Лоток захвата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252</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Узел лазера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253</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Плата управления питанием</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254</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M1214nfh</w:t>
            </w:r>
          </w:p>
        </w:tc>
        <w:tc>
          <w:tcPr>
            <w:tcW w:w="326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255</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256</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Вал переноса изображения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257</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Прижимной вал</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258</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259</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260</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Ролик подачи бумаги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261</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Многоцелевой лоток</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262</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proofErr w:type="spellStart"/>
            <w:r w:rsidRPr="00895ECA">
              <w:t>Фотопрерыватель</w:t>
            </w:r>
            <w:proofErr w:type="spellEnd"/>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263</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Главная плата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264</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Узел подачи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265</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Ролик захвата оригиналов</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266</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Главный двигатель</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267</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268</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w:t>
            </w:r>
            <w:proofErr w:type="spellEnd"/>
            <w:r w:rsidRPr="009D2BA2">
              <w:t xml:space="preserve"> </w:t>
            </w:r>
            <w:proofErr w:type="spellStart"/>
            <w:r w:rsidRPr="009D2BA2">
              <w:t>Shot</w:t>
            </w:r>
            <w:proofErr w:type="spellEnd"/>
            <w:r w:rsidRPr="009D2BA2">
              <w:t xml:space="preserve"> LBP-1120</w:t>
            </w:r>
          </w:p>
        </w:tc>
        <w:tc>
          <w:tcPr>
            <w:tcW w:w="3260" w:type="dxa"/>
          </w:tcPr>
          <w:p w:rsidR="00B52A1A" w:rsidRPr="00895ECA" w:rsidRDefault="00B52A1A" w:rsidP="00B52A1A">
            <w:r w:rsidRPr="00895ECA">
              <w:t>Элемент устранения статического заряда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269</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Ролик переноса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270</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proofErr w:type="spellStart"/>
            <w:r w:rsidRPr="00895ECA">
              <w:t>Бушинг</w:t>
            </w:r>
            <w:proofErr w:type="spellEnd"/>
            <w:r w:rsidRPr="00895ECA">
              <w:t xml:space="preserve"> ролика переноса правый</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271</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Датчик тонера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272</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Соленоид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273</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Направляющая вывода отпечатка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274</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Активатор датчика выхода отпечатка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275</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276</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proofErr w:type="spellStart"/>
            <w:r w:rsidRPr="00895ECA">
              <w:t>Бушинг</w:t>
            </w:r>
            <w:proofErr w:type="spellEnd"/>
            <w:r w:rsidRPr="00895ECA">
              <w:t xml:space="preserve"> прижимного вала правый</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277</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proofErr w:type="spellStart"/>
            <w:r w:rsidRPr="00895ECA">
              <w:t>Бушинг</w:t>
            </w:r>
            <w:proofErr w:type="spellEnd"/>
            <w:r w:rsidRPr="00895ECA">
              <w:t xml:space="preserve"> прижимного вала левый</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278</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Ролик вывода отпечатка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279</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280</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Ролик захвата бумаги из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281</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Тормозная площадка в сборе</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282</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283</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Ролики выходного лотка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284</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Левая крышка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285</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Активатор датчика ручной подачи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286</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Активатор датчика подачи из лотка 1</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287</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Активатор датчика регистрации</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288</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U-образная направляющая</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289</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Петля крышки сканера</w:t>
            </w:r>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290</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 xml:space="preserve">Прижимной ролик узла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BF5829">
        <w:tc>
          <w:tcPr>
            <w:tcW w:w="675" w:type="dxa"/>
          </w:tcPr>
          <w:p w:rsidR="00B52A1A" w:rsidRPr="00546842" w:rsidRDefault="00B52A1A" w:rsidP="00B52A1A">
            <w:r w:rsidRPr="00546842">
              <w:t>291</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292</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Ролик подачи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293</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294</w:t>
            </w:r>
          </w:p>
        </w:tc>
        <w:tc>
          <w:tcPr>
            <w:tcW w:w="3429" w:type="dxa"/>
          </w:tcPr>
          <w:p w:rsidR="00B52A1A" w:rsidRPr="009D2BA2" w:rsidRDefault="00B52A1A" w:rsidP="00B52A1A">
            <w:proofErr w:type="spellStart"/>
            <w:r w:rsidRPr="009D2BA2">
              <w:t>Canon</w:t>
            </w:r>
            <w:proofErr w:type="spellEnd"/>
            <w:r w:rsidRPr="009D2BA2">
              <w:t xml:space="preserve"> </w:t>
            </w:r>
            <w:proofErr w:type="spellStart"/>
            <w:r w:rsidRPr="009D2BA2">
              <w:t>LaserBase</w:t>
            </w:r>
            <w:proofErr w:type="spellEnd"/>
            <w:r w:rsidRPr="009D2BA2">
              <w:t xml:space="preserve"> MF3228</w:t>
            </w:r>
          </w:p>
        </w:tc>
        <w:tc>
          <w:tcPr>
            <w:tcW w:w="3260" w:type="dxa"/>
          </w:tcPr>
          <w:p w:rsidR="00B52A1A" w:rsidRPr="00895ECA" w:rsidRDefault="00B52A1A" w:rsidP="00B52A1A">
            <w:proofErr w:type="gramStart"/>
            <w:r w:rsidRPr="00895ECA">
              <w:t>Флаг</w:t>
            </w:r>
            <w:proofErr w:type="gramEnd"/>
            <w:r w:rsidRPr="00895ECA">
              <w:t xml:space="preserve"> препятствующий скручиванию листа в рулон</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295</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Тормозная площадка боковая левая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296</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Тормозная площадка боковая правая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297</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298</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Активатор выходного датчика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299</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Активатор датчика подачи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300</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Термостат</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301</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Прижимной вал</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302</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Термистор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303</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 xml:space="preserve">Ролики вывода бумаги из </w:t>
            </w:r>
            <w:proofErr w:type="spellStart"/>
            <w:r w:rsidRPr="00895ECA">
              <w:t>фьюзера</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304</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Главная плата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305</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Фиксатор тормозной площадки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306</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Нагревательный вал</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307</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Вентилятор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308</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Верхняя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309</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Правая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310</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Шестерня подхвата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311</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Плата с датчиками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312</w:t>
            </w:r>
          </w:p>
        </w:tc>
        <w:tc>
          <w:tcPr>
            <w:tcW w:w="3429" w:type="dxa"/>
          </w:tcPr>
          <w:p w:rsidR="00B52A1A" w:rsidRPr="009D2BA2" w:rsidRDefault="00B52A1A" w:rsidP="00B52A1A">
            <w:proofErr w:type="spellStart"/>
            <w:r w:rsidRPr="009D2BA2">
              <w:t>Samsung</w:t>
            </w:r>
            <w:proofErr w:type="spellEnd"/>
            <w:r w:rsidRPr="009D2BA2">
              <w:t xml:space="preserve"> ML-1210</w:t>
            </w:r>
          </w:p>
        </w:tc>
        <w:tc>
          <w:tcPr>
            <w:tcW w:w="3260" w:type="dxa"/>
          </w:tcPr>
          <w:p w:rsidR="00B52A1A" w:rsidRPr="00895ECA" w:rsidRDefault="00B52A1A" w:rsidP="00B52A1A">
            <w:r w:rsidRPr="00895ECA">
              <w:t>Узел лазера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313</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Панель управления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314</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315</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Тормозной ролик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316</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Кассета для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317</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318</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Двухканальная плата оперативной памяти DDR DIMM,</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319</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320</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 xml:space="preserve">Крышка, дверца доступа к месту </w:t>
            </w:r>
            <w:proofErr w:type="spellStart"/>
            <w:r w:rsidRPr="00895ECA">
              <w:t>застревания</w:t>
            </w:r>
            <w:proofErr w:type="spellEnd"/>
            <w:r w:rsidRPr="00895ECA">
              <w:t xml:space="preserve">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321</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Контроллер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322</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Узел ремня переноса изображения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323</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Низковольтный блок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324</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Задняя верхняя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325</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Задняя центральная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326</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Двухканальная плата оперативной памяти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327</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Узел печатающих картриджей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328</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Форматер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329</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Высоковольтный блок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330</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331</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Задняя нижняя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332</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333</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Кабель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334</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 xml:space="preserve">Защелка лотка посадки </w:t>
            </w:r>
            <w:proofErr w:type="spellStart"/>
            <w:r w:rsidRPr="00895ECA">
              <w:t>принт</w:t>
            </w:r>
            <w:proofErr w:type="spellEnd"/>
            <w:r w:rsidRPr="00895ECA">
              <w:t>-картриджа правая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335</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Гибкий кабель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336</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 xml:space="preserve">Защёлка лотка посадки </w:t>
            </w:r>
            <w:proofErr w:type="spellStart"/>
            <w:r w:rsidRPr="00895ECA">
              <w:t>принт</w:t>
            </w:r>
            <w:proofErr w:type="spellEnd"/>
            <w:r w:rsidRPr="00895ECA">
              <w:t>-картриджа левая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337</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338</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Кабель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339</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 xml:space="preserve">Защелка лотка посадки </w:t>
            </w:r>
            <w:proofErr w:type="spellStart"/>
            <w:r w:rsidRPr="00895ECA">
              <w:t>принт</w:t>
            </w:r>
            <w:proofErr w:type="spellEnd"/>
            <w:r w:rsidRPr="00895ECA">
              <w:t>-картриджа правая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340</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Гибкий кабель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341</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CP1215</w:t>
            </w:r>
          </w:p>
        </w:tc>
        <w:tc>
          <w:tcPr>
            <w:tcW w:w="3260" w:type="dxa"/>
          </w:tcPr>
          <w:p w:rsidR="00B52A1A" w:rsidRPr="00895ECA" w:rsidRDefault="00B52A1A" w:rsidP="00B52A1A">
            <w:r w:rsidRPr="00895ECA">
              <w:t xml:space="preserve">Защёлка лотка посадки </w:t>
            </w:r>
            <w:proofErr w:type="spellStart"/>
            <w:r w:rsidRPr="00895ECA">
              <w:t>принт</w:t>
            </w:r>
            <w:proofErr w:type="spellEnd"/>
            <w:r w:rsidRPr="00895ECA">
              <w:t>-картриджа левая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342</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Форматер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343</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Левая боковая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344</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Ролик переноса изображения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345</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Рельса лотка картриджей передняя правая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346</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Двухканальная плата оперативной памяти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347</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Контроллер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348</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Задняя центральная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349</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Узел печатающих картриджей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350</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Двухканальная плата оперативной памяти DDR DIMM</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351</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 xml:space="preserve">Защёлка лотка посадки </w:t>
            </w:r>
            <w:proofErr w:type="spellStart"/>
            <w:r w:rsidRPr="00895ECA">
              <w:t>принт</w:t>
            </w:r>
            <w:proofErr w:type="spellEnd"/>
            <w:r w:rsidRPr="00895ECA">
              <w:t>-картриджа левая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352</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Держатель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353</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354</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Гибкий кабель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355</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Рельса лотка картриджей передняя левая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356</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Кассета для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357</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Задняя нижняя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358</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 xml:space="preserve">Защелка лотка посадки </w:t>
            </w:r>
            <w:proofErr w:type="spellStart"/>
            <w:r w:rsidRPr="00895ECA">
              <w:t>принт</w:t>
            </w:r>
            <w:proofErr w:type="spellEnd"/>
            <w:r w:rsidRPr="00895ECA">
              <w:t>-картриджа правая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359</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360</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Узел ремня переноса изображения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361</w:t>
            </w:r>
          </w:p>
        </w:tc>
        <w:tc>
          <w:tcPr>
            <w:tcW w:w="3429" w:type="dxa"/>
          </w:tcPr>
          <w:p w:rsidR="00B52A1A" w:rsidRPr="009D2BA2" w:rsidRDefault="00B52A1A" w:rsidP="00B52A1A">
            <w:r w:rsidRPr="009D2BA2">
              <w:t xml:space="preserve">HP </w:t>
            </w:r>
            <w:proofErr w:type="spellStart"/>
            <w:r w:rsidRPr="009D2BA2">
              <w:t>Color</w:t>
            </w:r>
            <w:proofErr w:type="spellEnd"/>
            <w:r w:rsidRPr="009D2BA2">
              <w:t xml:space="preserve"> </w:t>
            </w:r>
            <w:proofErr w:type="spellStart"/>
            <w:r w:rsidRPr="009D2BA2">
              <w:t>LaserJet</w:t>
            </w:r>
            <w:proofErr w:type="spellEnd"/>
            <w:r w:rsidRPr="009D2BA2">
              <w:t xml:space="preserve"> CP1515n</w:t>
            </w:r>
          </w:p>
        </w:tc>
        <w:tc>
          <w:tcPr>
            <w:tcW w:w="3260" w:type="dxa"/>
          </w:tcPr>
          <w:p w:rsidR="00B52A1A" w:rsidRPr="00895ECA" w:rsidRDefault="00B52A1A" w:rsidP="00B52A1A">
            <w:r w:rsidRPr="00895ECA">
              <w:t>Задняя дверца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362</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Плата дуплекса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363</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Тормозной ролик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364</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 xml:space="preserve">Кабель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365</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366</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Тефлоновый вал</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367</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368</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Главная плата управления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369</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Блокировочный выключатель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370</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Лоток подачи оригинала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371</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372</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Ролик подачи бумаги из первого лотка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373</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Высоковольтный блок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374</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 xml:space="preserve">Узел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375</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Лоток подачи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376</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Желоб</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377</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Внутренняя крышка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378</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 xml:space="preserve">Выходной датчик узла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379</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Активатор датчика дуплекса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380</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proofErr w:type="spellStart"/>
            <w:r w:rsidRPr="00895ECA">
              <w:t>Автоподатчик</w:t>
            </w:r>
            <w:proofErr w:type="spellEnd"/>
            <w:r w:rsidRPr="00895ECA">
              <w:t xml:space="preserve">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381</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Активатор датчика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382</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Ролик подачи обходного лотка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383</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 xml:space="preserve">Узел крышки </w:t>
            </w:r>
            <w:proofErr w:type="spellStart"/>
            <w:r w:rsidRPr="00895ECA">
              <w:t>двухлоткового</w:t>
            </w:r>
            <w:proofErr w:type="spellEnd"/>
            <w:r w:rsidRPr="00895ECA">
              <w:t xml:space="preserve"> модуля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384</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ВАЛ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385</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Лоток подачи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386</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Вал переноса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387</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Лазер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388</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Главный двигатель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389</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Сканер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390</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Левая дверца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391</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Кабель с разъемами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392</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Плата контроля срока службы тонера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393</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394</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Электромагнитная муфта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395</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Датчик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396</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Ксерографический модуль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397</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Выходной узел</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398</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Оптический датчик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399</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Обходной лоток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400</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Лампа сканирования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401</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Главная плата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402</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Панель управления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403</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Датчик каретки сканера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404</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Фиксирующий ремень (ограничитель)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405</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изображения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406</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 xml:space="preserve">Плата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407</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Ролик регистрации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408</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Узел питания переменного тока с фильтром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409</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Тормозная площадка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410</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Модуль памяти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411</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Комплект роликов подачи бумаги (3 шт.)</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412</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 xml:space="preserve">Крышка дуплексного </w:t>
            </w:r>
            <w:proofErr w:type="spellStart"/>
            <w:r w:rsidRPr="00895ECA">
              <w:t>автоподатчика</w:t>
            </w:r>
            <w:proofErr w:type="spellEnd"/>
            <w:r w:rsidRPr="00895ECA">
              <w:t xml:space="preserve">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413</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Тормозная площадка обходного лотка (пробковая)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414</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 xml:space="preserve">Верхняя часть узла подачи оригиналов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415</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Направляющая желоба регистрации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416</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Узел каретки сканера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417</w:t>
            </w:r>
          </w:p>
        </w:tc>
        <w:tc>
          <w:tcPr>
            <w:tcW w:w="3429" w:type="dxa"/>
          </w:tcPr>
          <w:p w:rsidR="00B52A1A" w:rsidRPr="009D2BA2" w:rsidRDefault="00B52A1A" w:rsidP="00B52A1A">
            <w:proofErr w:type="spellStart"/>
            <w:r w:rsidRPr="009D2BA2">
              <w:t>Xerox</w:t>
            </w:r>
            <w:proofErr w:type="spellEnd"/>
            <w:r w:rsidRPr="009D2BA2">
              <w:t xml:space="preserve"> </w:t>
            </w:r>
            <w:proofErr w:type="spellStart"/>
            <w:r w:rsidRPr="009D2BA2">
              <w:t>WorkCentre</w:t>
            </w:r>
            <w:proofErr w:type="spellEnd"/>
            <w:r w:rsidRPr="009D2BA2">
              <w:t xml:space="preserve"> M118</w:t>
            </w:r>
          </w:p>
        </w:tc>
        <w:tc>
          <w:tcPr>
            <w:tcW w:w="3260" w:type="dxa"/>
          </w:tcPr>
          <w:p w:rsidR="00B52A1A" w:rsidRPr="00895ECA" w:rsidRDefault="00B52A1A" w:rsidP="00B52A1A">
            <w:r w:rsidRPr="00895ECA">
              <w:t>Шестерни подъемной части лотка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418</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Главный двигатель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419</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420</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Узел подачи дуплекса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421</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Лоток-250</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422</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Соленоид многоцелевого лотка № 1</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423</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proofErr w:type="spellStart"/>
            <w:r w:rsidRPr="00895ECA">
              <w:t>Термопленка</w:t>
            </w:r>
            <w:proofErr w:type="spellEnd"/>
            <w:r w:rsidRPr="00895ECA">
              <w:t xml:space="preserve"> узла </w:t>
            </w:r>
            <w:proofErr w:type="spellStart"/>
            <w:r w:rsidRPr="00895ECA">
              <w:t>термозакрепления</w:t>
            </w:r>
            <w:proofErr w:type="spellEnd"/>
            <w:r w:rsidRPr="00895ECA">
              <w:t xml:space="preserve"> изображения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424</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425</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Муфта ролика захвата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426</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Тормозная площадка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427</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Плата питания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428</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Ролик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429</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Ролик регистрации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430</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Задняя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431</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proofErr w:type="spellStart"/>
            <w:r w:rsidRPr="00895ECA">
              <w:t>Форматтер</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432</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Площадка отделения обходного лотка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433</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Узел лазера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434</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Шестерня ролика захвата лотка 1 и обходного лотка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435</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Верхняя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436</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Правая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437</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Левая крышка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438</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Плата кнопки включения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439</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440</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Шестерня ролика захвата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441</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Направляющая подачи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442</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Ролик захвата бумаги лотка ручной подачи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443</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Лоток на 500 листов</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444</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Дверца доступа к картриджу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445</w:t>
            </w:r>
          </w:p>
        </w:tc>
        <w:tc>
          <w:tcPr>
            <w:tcW w:w="3429" w:type="dxa"/>
          </w:tcPr>
          <w:p w:rsidR="00B52A1A" w:rsidRPr="009D2BA2" w:rsidRDefault="00B52A1A" w:rsidP="00B52A1A">
            <w:r w:rsidRPr="009D2BA2">
              <w:t xml:space="preserve">HP </w:t>
            </w:r>
            <w:proofErr w:type="spellStart"/>
            <w:r w:rsidRPr="009D2BA2">
              <w:t>LaserJet</w:t>
            </w:r>
            <w:proofErr w:type="spellEnd"/>
            <w:r w:rsidRPr="009D2BA2">
              <w:t xml:space="preserve"> </w:t>
            </w:r>
            <w:proofErr w:type="spellStart"/>
            <w:r w:rsidRPr="009D2BA2">
              <w:t>Pro</w:t>
            </w:r>
            <w:proofErr w:type="spellEnd"/>
            <w:r w:rsidRPr="009D2BA2">
              <w:t xml:space="preserve"> 400 M401dn</w:t>
            </w:r>
          </w:p>
        </w:tc>
        <w:tc>
          <w:tcPr>
            <w:tcW w:w="3260" w:type="dxa"/>
          </w:tcPr>
          <w:p w:rsidR="00B52A1A" w:rsidRPr="00895ECA" w:rsidRDefault="00B52A1A" w:rsidP="00B52A1A">
            <w:r w:rsidRPr="00895ECA">
              <w:t>Панель управления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446</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Ролик подачи/ отделения из кассеты</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447</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Ролик захвата из кассеты</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448</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Ролик захвата из доп. Лотка 1</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449</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Ролик отделения из доп. Лотка 1</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450</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500-листовая кассета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451</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Узел выхода бумаги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452</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Узел регистрации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453</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Узел захвата бумаги из лотков 2, 3</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454</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Направляющая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455</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Привод драма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456</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Привод выхода из печки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457</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Кабель печки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458</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Блок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459</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Оптический датчик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460</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461</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Плата сканера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462</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Плата форматирования (сетевая)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463</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Плата контроллера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464</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Вал переноса (</w:t>
            </w:r>
            <w:proofErr w:type="spellStart"/>
            <w:r w:rsidRPr="00895ECA">
              <w:t>коротрон</w:t>
            </w:r>
            <w:proofErr w:type="spellEnd"/>
            <w:r w:rsidRPr="00895ECA">
              <w:t>)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465</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Высоковольтная плата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466</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Низковольтный блок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467</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Плата DC контроллера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468</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Блок лазера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469</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Низковольтная плата питания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470</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Мотор привода драма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471</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Панель управления (с сенсорными кнопками)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472</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Панель управления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473</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proofErr w:type="spellStart"/>
            <w:r w:rsidRPr="00895ECA">
              <w:t>Ремкомплект</w:t>
            </w:r>
            <w:proofErr w:type="spellEnd"/>
            <w:r w:rsidRPr="00895ECA">
              <w:t xml:space="preserve"> C9153A</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474</w:t>
            </w:r>
          </w:p>
        </w:tc>
        <w:tc>
          <w:tcPr>
            <w:tcW w:w="3429" w:type="dxa"/>
          </w:tcPr>
          <w:p w:rsidR="00B52A1A" w:rsidRPr="00B52A1A" w:rsidRDefault="00B52A1A" w:rsidP="00B52A1A">
            <w:pPr>
              <w:rPr>
                <w:lang w:val="en-US"/>
              </w:rPr>
            </w:pPr>
            <w:r w:rsidRPr="00B52A1A">
              <w:rPr>
                <w:lang w:val="en-US"/>
              </w:rPr>
              <w:t xml:space="preserve">HP LJ </w:t>
            </w:r>
            <w:proofErr w:type="spellStart"/>
            <w:r w:rsidRPr="00B52A1A">
              <w:rPr>
                <w:lang w:val="en-US"/>
              </w:rPr>
              <w:t>LJ</w:t>
            </w:r>
            <w:proofErr w:type="spellEnd"/>
            <w:r w:rsidRPr="00B52A1A">
              <w:rPr>
                <w:lang w:val="en-US"/>
              </w:rPr>
              <w:t xml:space="preserve"> 9000dn/9050N/9040N</w:t>
            </w:r>
          </w:p>
        </w:tc>
        <w:tc>
          <w:tcPr>
            <w:tcW w:w="3260" w:type="dxa"/>
          </w:tcPr>
          <w:p w:rsidR="00B52A1A" w:rsidRPr="00895ECA" w:rsidRDefault="00B52A1A" w:rsidP="00B52A1A">
            <w:r w:rsidRPr="00895ECA">
              <w:t>Выключатель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475</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Ролик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476</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Подшипник вала очистки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477</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Направляющая размера бумаги входного лотка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478</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500-листовая кассета (лоток 3)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479</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Верхняя 500-лист. кассета (лоток 2)</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480</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Ограничительный ролик (с узла захвата)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481</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Ролик захвата (</w:t>
            </w:r>
            <w:proofErr w:type="spellStart"/>
            <w:r w:rsidRPr="00895ECA">
              <w:t>Pick-Up</w:t>
            </w:r>
            <w:proofErr w:type="spellEnd"/>
            <w:r w:rsidRPr="00895ECA">
              <w:t>) в ручной подаче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482</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Ролик дуплекса №1</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483</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Ролик дуплекса №2</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484</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Реверсивный ролик дуплекса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485</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 xml:space="preserve">Тормозная </w:t>
            </w:r>
            <w:proofErr w:type="spellStart"/>
            <w:r w:rsidRPr="00895ECA">
              <w:t>площ</w:t>
            </w:r>
            <w:proofErr w:type="spellEnd"/>
            <w:r w:rsidRPr="00895ECA">
              <w:t>. ручного лотка (лоток 1)</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486</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Тормозная площадка (</w:t>
            </w:r>
            <w:proofErr w:type="spellStart"/>
            <w:r w:rsidRPr="00895ECA">
              <w:t>обх</w:t>
            </w:r>
            <w:proofErr w:type="spellEnd"/>
            <w:r w:rsidRPr="00895ECA">
              <w:t>. лоток)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487</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Ролик подачи/ отделения (из кассеты)</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488</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Ролик захвата из кассеты</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489</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Узел вала регистрации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490</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Плата датчика определения размера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491</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Узел захвата бумаги из доп. 500-лист. Кассеты</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492</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Мотор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493</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Подшипник тефлонового вала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494</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Печь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495</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Лампа нагрева 240В 500Вт</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496</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Термистор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497</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 Термостат</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498</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Подшипник вала выхода из печи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499</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Вал переноса (</w:t>
            </w:r>
            <w:proofErr w:type="spellStart"/>
            <w:r w:rsidRPr="00895ECA">
              <w:t>коротрон</w:t>
            </w:r>
            <w:proofErr w:type="spellEnd"/>
            <w:r w:rsidRPr="00895ECA">
              <w:t>)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500</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DC-Контроллер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501</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Плата датчиков/выключателя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502</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Вал переноса (</w:t>
            </w:r>
            <w:proofErr w:type="spellStart"/>
            <w:r w:rsidRPr="00895ECA">
              <w:t>коротрон</w:t>
            </w:r>
            <w:proofErr w:type="spellEnd"/>
            <w:r w:rsidRPr="00895ECA">
              <w:t>)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503</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Блок сканера (лазер)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504</w:t>
            </w:r>
          </w:p>
        </w:tc>
        <w:tc>
          <w:tcPr>
            <w:tcW w:w="3429" w:type="dxa"/>
          </w:tcPr>
          <w:p w:rsidR="00B52A1A" w:rsidRPr="009D2BA2" w:rsidRDefault="00B52A1A" w:rsidP="00B52A1A">
            <w:r w:rsidRPr="009D2BA2">
              <w:t>HP LJ 8000N/8150N</w:t>
            </w:r>
          </w:p>
        </w:tc>
        <w:tc>
          <w:tcPr>
            <w:tcW w:w="3260" w:type="dxa"/>
          </w:tcPr>
          <w:p w:rsidR="00B52A1A" w:rsidRPr="00895ECA" w:rsidRDefault="00B52A1A" w:rsidP="00B52A1A">
            <w:r w:rsidRPr="00895ECA">
              <w:t>Вентилятор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505</w:t>
            </w:r>
          </w:p>
        </w:tc>
        <w:tc>
          <w:tcPr>
            <w:tcW w:w="3429" w:type="dxa"/>
          </w:tcPr>
          <w:p w:rsidR="00B52A1A" w:rsidRPr="009D2BA2" w:rsidRDefault="00B52A1A" w:rsidP="00B52A1A">
            <w:proofErr w:type="spellStart"/>
            <w:r w:rsidRPr="009D2BA2">
              <w:t>Canon</w:t>
            </w:r>
            <w:proofErr w:type="spellEnd"/>
            <w:r w:rsidRPr="009D2BA2">
              <w:t xml:space="preserve"> FC-200</w:t>
            </w:r>
          </w:p>
        </w:tc>
        <w:tc>
          <w:tcPr>
            <w:tcW w:w="3260" w:type="dxa"/>
          </w:tcPr>
          <w:p w:rsidR="00B52A1A" w:rsidRPr="00895ECA" w:rsidRDefault="00B52A1A" w:rsidP="00B52A1A">
            <w:r w:rsidRPr="00895ECA">
              <w:t>Ролик захвата бумаги из обходной (ручной) подачи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506</w:t>
            </w:r>
          </w:p>
        </w:tc>
        <w:tc>
          <w:tcPr>
            <w:tcW w:w="3429" w:type="dxa"/>
          </w:tcPr>
          <w:p w:rsidR="00B52A1A" w:rsidRPr="009D2BA2" w:rsidRDefault="00B52A1A" w:rsidP="00B52A1A">
            <w:proofErr w:type="spellStart"/>
            <w:r w:rsidRPr="009D2BA2">
              <w:t>Canon</w:t>
            </w:r>
            <w:proofErr w:type="spellEnd"/>
            <w:r w:rsidRPr="009D2BA2">
              <w:t xml:space="preserve"> FC-200</w:t>
            </w:r>
          </w:p>
        </w:tc>
        <w:tc>
          <w:tcPr>
            <w:tcW w:w="3260" w:type="dxa"/>
          </w:tcPr>
          <w:p w:rsidR="00B52A1A" w:rsidRPr="00895ECA" w:rsidRDefault="00B52A1A" w:rsidP="00B52A1A">
            <w:r w:rsidRPr="00895ECA">
              <w:t>Подшипник верхнего вала регистрации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507</w:t>
            </w:r>
          </w:p>
        </w:tc>
        <w:tc>
          <w:tcPr>
            <w:tcW w:w="3429" w:type="dxa"/>
          </w:tcPr>
          <w:p w:rsidR="00B52A1A" w:rsidRPr="009D2BA2" w:rsidRDefault="00B52A1A" w:rsidP="00B52A1A">
            <w:proofErr w:type="spellStart"/>
            <w:r w:rsidRPr="009D2BA2">
              <w:t>Canon</w:t>
            </w:r>
            <w:proofErr w:type="spellEnd"/>
            <w:r w:rsidRPr="009D2BA2">
              <w:t xml:space="preserve"> FC-200</w:t>
            </w:r>
          </w:p>
        </w:tc>
        <w:tc>
          <w:tcPr>
            <w:tcW w:w="3260" w:type="dxa"/>
          </w:tcPr>
          <w:p w:rsidR="00B52A1A" w:rsidRPr="00895ECA" w:rsidRDefault="00B52A1A" w:rsidP="00B52A1A">
            <w:r w:rsidRPr="00895ECA">
              <w:t>Ролик захвата бумаги с осью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508</w:t>
            </w:r>
          </w:p>
        </w:tc>
        <w:tc>
          <w:tcPr>
            <w:tcW w:w="3429" w:type="dxa"/>
          </w:tcPr>
          <w:p w:rsidR="00B52A1A" w:rsidRPr="009D2BA2" w:rsidRDefault="00B52A1A" w:rsidP="00B52A1A">
            <w:proofErr w:type="spellStart"/>
            <w:r w:rsidRPr="009D2BA2">
              <w:t>Canon</w:t>
            </w:r>
            <w:proofErr w:type="spellEnd"/>
            <w:r w:rsidRPr="009D2BA2">
              <w:t xml:space="preserve"> FC-200</w:t>
            </w:r>
          </w:p>
        </w:tc>
        <w:tc>
          <w:tcPr>
            <w:tcW w:w="3260" w:type="dxa"/>
          </w:tcPr>
          <w:p w:rsidR="00B52A1A" w:rsidRPr="00895ECA" w:rsidRDefault="00B52A1A" w:rsidP="00B52A1A">
            <w:r w:rsidRPr="00895ECA">
              <w:t>Редуктор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509</w:t>
            </w:r>
          </w:p>
        </w:tc>
        <w:tc>
          <w:tcPr>
            <w:tcW w:w="3429" w:type="dxa"/>
          </w:tcPr>
          <w:p w:rsidR="00B52A1A" w:rsidRPr="009D2BA2" w:rsidRDefault="00B52A1A" w:rsidP="00B52A1A">
            <w:proofErr w:type="spellStart"/>
            <w:r w:rsidRPr="009D2BA2">
              <w:t>Canon</w:t>
            </w:r>
            <w:proofErr w:type="spellEnd"/>
            <w:r w:rsidRPr="009D2BA2">
              <w:t xml:space="preserve"> FC-200</w:t>
            </w:r>
          </w:p>
        </w:tc>
        <w:tc>
          <w:tcPr>
            <w:tcW w:w="3260" w:type="dxa"/>
          </w:tcPr>
          <w:p w:rsidR="00B52A1A" w:rsidRPr="00895ECA" w:rsidRDefault="00B52A1A" w:rsidP="00B52A1A">
            <w:r w:rsidRPr="00895ECA">
              <w:t>Резиновый вал (без резин. шестерни, оранжевый)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510</w:t>
            </w:r>
          </w:p>
        </w:tc>
        <w:tc>
          <w:tcPr>
            <w:tcW w:w="3429" w:type="dxa"/>
          </w:tcPr>
          <w:p w:rsidR="00B52A1A" w:rsidRPr="009D2BA2" w:rsidRDefault="00B52A1A" w:rsidP="00B52A1A">
            <w:proofErr w:type="spellStart"/>
            <w:r w:rsidRPr="009D2BA2">
              <w:t>Canon</w:t>
            </w:r>
            <w:proofErr w:type="spellEnd"/>
            <w:r w:rsidRPr="009D2BA2">
              <w:t xml:space="preserve"> FC-200</w:t>
            </w:r>
          </w:p>
        </w:tc>
        <w:tc>
          <w:tcPr>
            <w:tcW w:w="3260" w:type="dxa"/>
          </w:tcPr>
          <w:p w:rsidR="00B52A1A" w:rsidRPr="00895ECA" w:rsidRDefault="00B52A1A" w:rsidP="00B52A1A">
            <w:r w:rsidRPr="00895ECA">
              <w:t>Узел закрепления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511</w:t>
            </w:r>
          </w:p>
        </w:tc>
        <w:tc>
          <w:tcPr>
            <w:tcW w:w="3429" w:type="dxa"/>
          </w:tcPr>
          <w:p w:rsidR="00B52A1A" w:rsidRPr="009D2BA2" w:rsidRDefault="00B52A1A" w:rsidP="00B52A1A">
            <w:proofErr w:type="spellStart"/>
            <w:r w:rsidRPr="009D2BA2">
              <w:t>Canon</w:t>
            </w:r>
            <w:proofErr w:type="spellEnd"/>
            <w:r w:rsidRPr="009D2BA2">
              <w:t xml:space="preserve"> FC-200</w:t>
            </w:r>
          </w:p>
        </w:tc>
        <w:tc>
          <w:tcPr>
            <w:tcW w:w="3260" w:type="dxa"/>
          </w:tcPr>
          <w:p w:rsidR="00B52A1A" w:rsidRPr="00895ECA" w:rsidRDefault="00B52A1A" w:rsidP="00B52A1A">
            <w:r w:rsidRPr="00895ECA">
              <w:t>Печь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512</w:t>
            </w:r>
          </w:p>
        </w:tc>
        <w:tc>
          <w:tcPr>
            <w:tcW w:w="3429" w:type="dxa"/>
          </w:tcPr>
          <w:p w:rsidR="00B52A1A" w:rsidRPr="009D2BA2" w:rsidRDefault="00B52A1A" w:rsidP="00B52A1A">
            <w:proofErr w:type="spellStart"/>
            <w:r w:rsidRPr="009D2BA2">
              <w:t>Canon</w:t>
            </w:r>
            <w:proofErr w:type="spellEnd"/>
            <w:r w:rsidRPr="009D2BA2">
              <w:t xml:space="preserve"> FC-200</w:t>
            </w:r>
          </w:p>
        </w:tc>
        <w:tc>
          <w:tcPr>
            <w:tcW w:w="3260" w:type="dxa"/>
          </w:tcPr>
          <w:p w:rsidR="00B52A1A" w:rsidRPr="00895ECA" w:rsidRDefault="00B52A1A" w:rsidP="00B52A1A">
            <w:r w:rsidRPr="00895ECA">
              <w:t>Плата DC-контроллера (220/240В)</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513</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Подшипник вала регистрации нижнего</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514</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Флажок датчика регистрации бумаги (черный, длинный)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515</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Держатель вала захвата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516</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Держатель пружины (крюк) вала захвата из кассеты</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517</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 xml:space="preserve">Тормозная накладка отделения кассеты (черная фетровая </w:t>
            </w:r>
            <w:proofErr w:type="spellStart"/>
            <w:r w:rsidRPr="00895ECA">
              <w:t>самоклейка</w:t>
            </w:r>
            <w:proofErr w:type="spellEnd"/>
            <w:r w:rsidRPr="00895ECA">
              <w:t>)</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518</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Лоток выходной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519</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Привод узла захвата в сборе (SINGLE TYPE)</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520</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Печь в сборе (220В)</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521</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Ролик на выходе из печки (в печке 4 шт.)</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522</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Резиновый вал (без "резиновой шестерни")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523</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proofErr w:type="spellStart"/>
            <w:r w:rsidRPr="00895ECA">
              <w:t>Термопленка</w:t>
            </w:r>
            <w:proofErr w:type="spellEnd"/>
            <w:r w:rsidRPr="00895ECA">
              <w:t xml:space="preserve"> </w:t>
            </w:r>
            <w:proofErr w:type="spellStart"/>
            <w:r w:rsidRPr="00895ECA">
              <w:t>Original</w:t>
            </w:r>
            <w:proofErr w:type="spellEnd"/>
            <w:r w:rsidRPr="00895ECA">
              <w:t xml:space="preserve"> со смазкой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524</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Вал переноса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525</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Узел вала переноса (</w:t>
            </w:r>
            <w:proofErr w:type="spellStart"/>
            <w:r w:rsidRPr="00895ECA">
              <w:t>коротрона</w:t>
            </w:r>
            <w:proofErr w:type="spellEnd"/>
            <w:r w:rsidRPr="00895ECA">
              <w:t>)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526</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Плата DC контроллера (разъем 3 штырька) (220/ 240В)</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527</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Плата блока питания в сборе (220/ 240В)</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528</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Плата датчиков</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529</w:t>
            </w:r>
          </w:p>
        </w:tc>
        <w:tc>
          <w:tcPr>
            <w:tcW w:w="3429" w:type="dxa"/>
          </w:tcPr>
          <w:p w:rsidR="00B52A1A" w:rsidRPr="009D2BA2" w:rsidRDefault="00B52A1A" w:rsidP="00B52A1A">
            <w:proofErr w:type="spellStart"/>
            <w:r w:rsidRPr="009D2BA2">
              <w:t>Canon</w:t>
            </w:r>
            <w:proofErr w:type="spellEnd"/>
            <w:r w:rsidRPr="009D2BA2">
              <w:t xml:space="preserve"> PC-860</w:t>
            </w:r>
          </w:p>
        </w:tc>
        <w:tc>
          <w:tcPr>
            <w:tcW w:w="3260" w:type="dxa"/>
          </w:tcPr>
          <w:p w:rsidR="00B52A1A" w:rsidRPr="00895ECA" w:rsidRDefault="00B52A1A" w:rsidP="00B52A1A">
            <w:r w:rsidRPr="00895ECA">
              <w:t>Плата DC контроллера (разъем 5 штырьков) (220/ 240В)</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530</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Муфта магнитная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531</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Мотор (двигатель) ADF</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532</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Ролик захвата из кассеты</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533</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proofErr w:type="spellStart"/>
            <w:r w:rsidRPr="00895ECA">
              <w:t>Автоподатчик</w:t>
            </w:r>
            <w:proofErr w:type="spellEnd"/>
            <w:r w:rsidRPr="00895ECA">
              <w:t xml:space="preserve"> оригиналов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534</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Кассета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535</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Флажок датчика регистрации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536</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Главный мотор (двигатель)</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537</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Вал переноса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538</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 xml:space="preserve">Узел </w:t>
            </w:r>
            <w:proofErr w:type="spellStart"/>
            <w:r w:rsidRPr="00895ECA">
              <w:t>термозакрепления</w:t>
            </w:r>
            <w:proofErr w:type="spellEnd"/>
            <w:r w:rsidRPr="00895ECA">
              <w:t xml:space="preserve">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539</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Датчик (термистор)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540</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Блок питания (220 В)</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541</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Узел сканера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542</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Узел сканера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543</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Блок лазера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544</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Главная плата (</w:t>
            </w:r>
            <w:proofErr w:type="spellStart"/>
            <w:r w:rsidRPr="00895ECA">
              <w:t>форматтер</w:t>
            </w:r>
            <w:proofErr w:type="spellEnd"/>
            <w:r w:rsidRPr="00895ECA">
              <w:t>)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545</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Панель управления (пластик)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546</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Передняя крышка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547</w:t>
            </w:r>
          </w:p>
        </w:tc>
        <w:tc>
          <w:tcPr>
            <w:tcW w:w="3429" w:type="dxa"/>
          </w:tcPr>
          <w:p w:rsidR="00B52A1A" w:rsidRPr="009D2BA2" w:rsidRDefault="00B52A1A" w:rsidP="00B52A1A">
            <w:proofErr w:type="spellStart"/>
            <w:r w:rsidRPr="009D2BA2">
              <w:t>Xerox</w:t>
            </w:r>
            <w:proofErr w:type="spellEnd"/>
            <w:r w:rsidRPr="009D2BA2">
              <w:t xml:space="preserve"> 3100</w:t>
            </w:r>
          </w:p>
        </w:tc>
        <w:tc>
          <w:tcPr>
            <w:tcW w:w="3260" w:type="dxa"/>
          </w:tcPr>
          <w:p w:rsidR="00B52A1A" w:rsidRPr="00895ECA" w:rsidRDefault="00B52A1A" w:rsidP="00B52A1A">
            <w:r w:rsidRPr="00895ECA">
              <w:t>Вентилятор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548</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Тормозная площадка в подаче документа (ADF)</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549</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Ролик подачи/отделения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550</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Ролик захвата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551</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Кассета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552</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Мотор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553</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Резиновый вал</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554</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Печь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555</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Узел закрепления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556</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557</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Левый подшипник вала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558</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Правый подшипник вала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559</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Высоковольтная плата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560</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Плата DC контроллера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561</w:t>
            </w:r>
          </w:p>
        </w:tc>
        <w:tc>
          <w:tcPr>
            <w:tcW w:w="3429" w:type="dxa"/>
          </w:tcPr>
          <w:p w:rsidR="00B52A1A" w:rsidRPr="009D2BA2" w:rsidRDefault="00B52A1A" w:rsidP="00B52A1A">
            <w:r w:rsidRPr="009D2BA2">
              <w:t>HP CLJ CM1415 / CP 1525</w:t>
            </w:r>
          </w:p>
        </w:tc>
        <w:tc>
          <w:tcPr>
            <w:tcW w:w="3260" w:type="dxa"/>
          </w:tcPr>
          <w:p w:rsidR="00B52A1A" w:rsidRPr="00895ECA" w:rsidRDefault="00B52A1A" w:rsidP="00B52A1A">
            <w:r w:rsidRPr="00895ECA">
              <w:t>Узел переноса изображения (ITB</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562</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Ролик отделения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563</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Ведущий ролик подачи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564</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Держатель ролика захвата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565</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Держатель ролика отделения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566</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Держатель роликов 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567</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Подшипник ролика подачи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568</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Направляющая подачи A</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569</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Подшипник передний вала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570</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Флажок узла регистрации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571</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Подшипник вала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572</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Подшипник вала транспортировки задний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573</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Подшипник ролика вертикальной подачи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574</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Флажок наличия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575</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Ограничительный ролик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576</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Держатель ограничителя формата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577</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Держатель оси протяжки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578</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Флажок выхода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579</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Флажок выхода левый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580</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Кассета в сборе CT-460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581</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Мотор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582</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Подшипник позиционирования барабана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583</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Подшипник тефлонового вала задний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584</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Подшипник тефлонового вала передний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585</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Термистор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586</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Печь в сборе FK-460</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587</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Подшипник прижимного вала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588</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Вал переноса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589</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Блок лазера (сканер) LK-460</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590</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591</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Плата питания низковольтная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592</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Панель управления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593</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594</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Направляющая вала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595</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Направляющая выхода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596</w:t>
            </w:r>
          </w:p>
        </w:tc>
        <w:tc>
          <w:tcPr>
            <w:tcW w:w="3429" w:type="dxa"/>
          </w:tcPr>
          <w:p w:rsidR="00B52A1A" w:rsidRPr="009D2BA2" w:rsidRDefault="00B52A1A" w:rsidP="00B52A1A">
            <w:proofErr w:type="spellStart"/>
            <w:r w:rsidRPr="009D2BA2">
              <w:t>Kyocera</w:t>
            </w:r>
            <w:proofErr w:type="spellEnd"/>
            <w:r w:rsidRPr="009D2BA2">
              <w:t xml:space="preserve"> </w:t>
            </w:r>
            <w:proofErr w:type="spellStart"/>
            <w:r w:rsidRPr="009D2BA2">
              <w:t>TasKalfa</w:t>
            </w:r>
            <w:proofErr w:type="spellEnd"/>
            <w:r w:rsidRPr="009D2BA2">
              <w:t xml:space="preserve"> 180</w:t>
            </w:r>
          </w:p>
        </w:tc>
        <w:tc>
          <w:tcPr>
            <w:tcW w:w="3260" w:type="dxa"/>
          </w:tcPr>
          <w:p w:rsidR="00B52A1A" w:rsidRPr="00895ECA" w:rsidRDefault="00B52A1A" w:rsidP="00B52A1A">
            <w:r w:rsidRPr="00895ECA">
              <w:t>Выключатель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597</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Ролик подачи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598</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Ролик отделения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599</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Ведущий ролик подачи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600</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вала транспортировки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601</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Левая направляющая кассеты</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602</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Держатель ролика захвата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603</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Держатель ролика отделения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604</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Ограничительный ролик</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605</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Держатель роликов 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606</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ролика подачи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607</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Направляющая подачи A</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608</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передний направляющей вала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609</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задний направляющей вала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610</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передний вала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611</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Нижняя направляющая выхода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612</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Флажок узла регистрации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613</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Направляющая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614</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Направляющая подъёма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615</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Кассета в сборе CT-410</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616</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 xml:space="preserve">Ведущий ролик подачи бумаги </w:t>
            </w:r>
            <w:proofErr w:type="spellStart"/>
            <w:r w:rsidRPr="00895ECA">
              <w:t>автоподатчика</w:t>
            </w:r>
            <w:proofErr w:type="spellEnd"/>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617</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узла захвата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618</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задний вала переноса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619</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Мотор выхода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620</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Главный мотор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621</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Задняя направляющая печки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622</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Передняя направляющая печки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623</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тефлонового вала задний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624</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прижимного вала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625</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Прижимной (резиновый) вал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626</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Подшипник тефлонового вала передний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627</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Печь в сборе FK-410</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628</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Мотор сканера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629</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Мотор вала регистрации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630</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Вал переноса (</w:t>
            </w:r>
            <w:proofErr w:type="spellStart"/>
            <w:r w:rsidRPr="00895ECA">
              <w:t>коротрон</w:t>
            </w:r>
            <w:proofErr w:type="spellEnd"/>
            <w:r w:rsidRPr="00895ECA">
              <w:t>)</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631</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Плата высоковольтная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632</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Плата питания низковольтная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633</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Блок лазера (сканер)</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634</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635</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Держатель (тип А) левой крышки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636</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Держатель (тип B) левой крышки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637</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Держатель ограничителя формата бумаги</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638</w:t>
            </w:r>
          </w:p>
        </w:tc>
        <w:tc>
          <w:tcPr>
            <w:tcW w:w="3429" w:type="dxa"/>
          </w:tcPr>
          <w:p w:rsidR="00B52A1A" w:rsidRPr="009D2BA2" w:rsidRDefault="00B52A1A" w:rsidP="00B52A1A">
            <w:proofErr w:type="spellStart"/>
            <w:r w:rsidRPr="009D2BA2">
              <w:t>Kyocera</w:t>
            </w:r>
            <w:proofErr w:type="spellEnd"/>
            <w:r w:rsidRPr="009D2BA2">
              <w:t xml:space="preserve"> KM-1635</w:t>
            </w:r>
          </w:p>
        </w:tc>
        <w:tc>
          <w:tcPr>
            <w:tcW w:w="3260" w:type="dxa"/>
          </w:tcPr>
          <w:p w:rsidR="00B52A1A" w:rsidRPr="00895ECA" w:rsidRDefault="00B52A1A" w:rsidP="00B52A1A">
            <w:r w:rsidRPr="00895ECA">
              <w:t>Направляющая плёнка</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639</w:t>
            </w:r>
          </w:p>
        </w:tc>
        <w:tc>
          <w:tcPr>
            <w:tcW w:w="3429" w:type="dxa"/>
          </w:tcPr>
          <w:p w:rsidR="00B52A1A" w:rsidRPr="009D2BA2" w:rsidRDefault="00B52A1A" w:rsidP="00B52A1A">
            <w:proofErr w:type="spellStart"/>
            <w:r w:rsidRPr="009D2BA2">
              <w:t>Sharp</w:t>
            </w:r>
            <w:proofErr w:type="spellEnd"/>
            <w:r w:rsidRPr="009D2BA2">
              <w:t xml:space="preserve"> MX-B200</w:t>
            </w:r>
          </w:p>
        </w:tc>
        <w:tc>
          <w:tcPr>
            <w:tcW w:w="3260" w:type="dxa"/>
          </w:tcPr>
          <w:p w:rsidR="00B52A1A" w:rsidRPr="00895ECA" w:rsidRDefault="00B52A1A" w:rsidP="00B52A1A">
            <w:r w:rsidRPr="00895ECA">
              <w:t>Прижимной (резиновый) вал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640</w:t>
            </w:r>
          </w:p>
        </w:tc>
        <w:tc>
          <w:tcPr>
            <w:tcW w:w="3429" w:type="dxa"/>
          </w:tcPr>
          <w:p w:rsidR="00B52A1A" w:rsidRPr="009D2BA2" w:rsidRDefault="00B52A1A" w:rsidP="00B52A1A">
            <w:proofErr w:type="spellStart"/>
            <w:r w:rsidRPr="009D2BA2">
              <w:t>Sharp</w:t>
            </w:r>
            <w:proofErr w:type="spellEnd"/>
            <w:r w:rsidRPr="009D2BA2">
              <w:t xml:space="preserve"> MX-B200</w:t>
            </w:r>
          </w:p>
        </w:tc>
        <w:tc>
          <w:tcPr>
            <w:tcW w:w="326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641</w:t>
            </w:r>
          </w:p>
        </w:tc>
        <w:tc>
          <w:tcPr>
            <w:tcW w:w="3429" w:type="dxa"/>
          </w:tcPr>
          <w:p w:rsidR="00B52A1A" w:rsidRPr="009D2BA2" w:rsidRDefault="00B52A1A" w:rsidP="00B52A1A">
            <w:proofErr w:type="spellStart"/>
            <w:r w:rsidRPr="009D2BA2">
              <w:t>Xerox</w:t>
            </w:r>
            <w:proofErr w:type="spellEnd"/>
            <w:r w:rsidRPr="009D2BA2">
              <w:t xml:space="preserve"> 5921</w:t>
            </w:r>
          </w:p>
        </w:tc>
        <w:tc>
          <w:tcPr>
            <w:tcW w:w="3260" w:type="dxa"/>
          </w:tcPr>
          <w:p w:rsidR="00B52A1A" w:rsidRPr="00895ECA" w:rsidRDefault="00B52A1A" w:rsidP="00B52A1A">
            <w:r w:rsidRPr="00895ECA">
              <w:t>Выходной лоток в сборе</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642</w:t>
            </w:r>
          </w:p>
        </w:tc>
        <w:tc>
          <w:tcPr>
            <w:tcW w:w="3429" w:type="dxa"/>
          </w:tcPr>
          <w:p w:rsidR="00B52A1A" w:rsidRPr="009D2BA2" w:rsidRDefault="00B52A1A" w:rsidP="00B52A1A">
            <w:proofErr w:type="spellStart"/>
            <w:r w:rsidRPr="009D2BA2">
              <w:t>Xerox</w:t>
            </w:r>
            <w:proofErr w:type="spellEnd"/>
            <w:r w:rsidRPr="009D2BA2">
              <w:t xml:space="preserve"> 5921</w:t>
            </w:r>
          </w:p>
        </w:tc>
        <w:tc>
          <w:tcPr>
            <w:tcW w:w="3260" w:type="dxa"/>
          </w:tcPr>
          <w:p w:rsidR="00B52A1A" w:rsidRPr="00895ECA" w:rsidRDefault="00B52A1A" w:rsidP="00B52A1A">
            <w:r w:rsidRPr="00895ECA">
              <w:t>Подшипник вала нагрева (</w:t>
            </w:r>
            <w:proofErr w:type="spellStart"/>
            <w:r w:rsidRPr="00895ECA">
              <w:t>теф</w:t>
            </w:r>
            <w:proofErr w:type="spellEnd"/>
            <w:r w:rsidRPr="00895ECA">
              <w:t>.)</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643</w:t>
            </w:r>
          </w:p>
        </w:tc>
        <w:tc>
          <w:tcPr>
            <w:tcW w:w="3429" w:type="dxa"/>
          </w:tcPr>
          <w:p w:rsidR="00B52A1A" w:rsidRPr="009D2BA2" w:rsidRDefault="00B52A1A" w:rsidP="00B52A1A">
            <w:proofErr w:type="spellStart"/>
            <w:r w:rsidRPr="009D2BA2">
              <w:t>Xerox</w:t>
            </w:r>
            <w:proofErr w:type="spellEnd"/>
            <w:r w:rsidRPr="009D2BA2">
              <w:t xml:space="preserve"> 5921</w:t>
            </w:r>
          </w:p>
        </w:tc>
        <w:tc>
          <w:tcPr>
            <w:tcW w:w="3260" w:type="dxa"/>
          </w:tcPr>
          <w:p w:rsidR="00B52A1A" w:rsidRPr="00895ECA" w:rsidRDefault="00B52A1A" w:rsidP="00B52A1A">
            <w:r w:rsidRPr="00895ECA">
              <w:t>Флажок датчика выхода бумаги </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644</w:t>
            </w:r>
          </w:p>
        </w:tc>
        <w:tc>
          <w:tcPr>
            <w:tcW w:w="3429" w:type="dxa"/>
          </w:tcPr>
          <w:p w:rsidR="00B52A1A" w:rsidRPr="009D2BA2" w:rsidRDefault="00B52A1A" w:rsidP="00B52A1A">
            <w:proofErr w:type="spellStart"/>
            <w:r w:rsidRPr="009D2BA2">
              <w:t>Xerox</w:t>
            </w:r>
            <w:proofErr w:type="spellEnd"/>
            <w:r w:rsidRPr="009D2BA2">
              <w:t xml:space="preserve"> 5921</w:t>
            </w:r>
          </w:p>
        </w:tc>
        <w:tc>
          <w:tcPr>
            <w:tcW w:w="3260" w:type="dxa"/>
          </w:tcPr>
          <w:p w:rsidR="00B52A1A" w:rsidRPr="00895ECA" w:rsidRDefault="00B52A1A" w:rsidP="00B52A1A">
            <w:r w:rsidRPr="00895ECA">
              <w:t>Блок питания низковольтный</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645</w:t>
            </w:r>
          </w:p>
        </w:tc>
        <w:tc>
          <w:tcPr>
            <w:tcW w:w="3429" w:type="dxa"/>
          </w:tcPr>
          <w:p w:rsidR="00B52A1A" w:rsidRPr="009D2BA2" w:rsidRDefault="00B52A1A" w:rsidP="00B52A1A">
            <w:proofErr w:type="spellStart"/>
            <w:r w:rsidRPr="009D2BA2">
              <w:t>Xerox</w:t>
            </w:r>
            <w:proofErr w:type="spellEnd"/>
            <w:r w:rsidRPr="009D2BA2">
              <w:t xml:space="preserve"> 5921</w:t>
            </w:r>
          </w:p>
        </w:tc>
        <w:tc>
          <w:tcPr>
            <w:tcW w:w="3260" w:type="dxa"/>
          </w:tcPr>
          <w:p w:rsidR="00B52A1A" w:rsidRPr="00895ECA" w:rsidRDefault="00B52A1A" w:rsidP="00B52A1A">
            <w:r w:rsidRPr="00895ECA">
              <w:t>Высоковольтный блок питания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646</w:t>
            </w:r>
          </w:p>
        </w:tc>
        <w:tc>
          <w:tcPr>
            <w:tcW w:w="3429" w:type="dxa"/>
          </w:tcPr>
          <w:p w:rsidR="00B52A1A" w:rsidRPr="00B52A1A" w:rsidRDefault="00B52A1A" w:rsidP="00B52A1A">
            <w:pPr>
              <w:rPr>
                <w:lang w:val="en-US"/>
              </w:rPr>
            </w:pPr>
            <w:r w:rsidRPr="00B52A1A">
              <w:rPr>
                <w:lang w:val="en-US"/>
              </w:rPr>
              <w:t>HP LJ PRO 200 Color M251 / M276</w:t>
            </w:r>
          </w:p>
        </w:tc>
        <w:tc>
          <w:tcPr>
            <w:tcW w:w="3260" w:type="dxa"/>
          </w:tcPr>
          <w:p w:rsidR="00B52A1A" w:rsidRPr="00895ECA" w:rsidRDefault="00B52A1A" w:rsidP="00B52A1A">
            <w:r w:rsidRPr="00895ECA">
              <w:t>Плата форматирования</w:t>
            </w:r>
          </w:p>
        </w:tc>
        <w:tc>
          <w:tcPr>
            <w:tcW w:w="2172" w:type="dxa"/>
          </w:tcPr>
          <w:p w:rsidR="00B52A1A" w:rsidRPr="00851C59" w:rsidRDefault="00B52A1A" w:rsidP="00B52A1A"/>
        </w:tc>
      </w:tr>
      <w:tr w:rsidR="00B52A1A" w:rsidRPr="00216D25" w:rsidTr="00BF5829">
        <w:tc>
          <w:tcPr>
            <w:tcW w:w="675" w:type="dxa"/>
          </w:tcPr>
          <w:p w:rsidR="00B52A1A" w:rsidRPr="00E90010" w:rsidRDefault="00B52A1A" w:rsidP="00B52A1A">
            <w:r w:rsidRPr="00E90010">
              <w:t>647</w:t>
            </w:r>
          </w:p>
        </w:tc>
        <w:tc>
          <w:tcPr>
            <w:tcW w:w="3429" w:type="dxa"/>
          </w:tcPr>
          <w:p w:rsidR="00B52A1A" w:rsidRPr="00B52A1A" w:rsidRDefault="00B52A1A" w:rsidP="00B52A1A">
            <w:pPr>
              <w:rPr>
                <w:lang w:val="en-US"/>
              </w:rPr>
            </w:pPr>
            <w:r w:rsidRPr="00B52A1A">
              <w:rPr>
                <w:lang w:val="en-US"/>
              </w:rPr>
              <w:t>HP LJ PRO 200 Color M251 / M276</w:t>
            </w:r>
          </w:p>
        </w:tc>
        <w:tc>
          <w:tcPr>
            <w:tcW w:w="3260" w:type="dxa"/>
          </w:tcPr>
          <w:p w:rsidR="00B52A1A" w:rsidRPr="00895ECA" w:rsidRDefault="00B52A1A" w:rsidP="00B52A1A">
            <w:r w:rsidRPr="00895ECA">
              <w:t>Ролик подачи/отделения</w:t>
            </w:r>
          </w:p>
        </w:tc>
        <w:tc>
          <w:tcPr>
            <w:tcW w:w="2172" w:type="dxa"/>
          </w:tcPr>
          <w:p w:rsidR="00B52A1A" w:rsidRPr="00851C59" w:rsidRDefault="00B52A1A" w:rsidP="00B52A1A"/>
        </w:tc>
      </w:tr>
      <w:tr w:rsidR="00B52A1A" w:rsidRPr="00216D25" w:rsidTr="00BF5829">
        <w:tc>
          <w:tcPr>
            <w:tcW w:w="675" w:type="dxa"/>
          </w:tcPr>
          <w:p w:rsidR="00B52A1A" w:rsidRDefault="00B52A1A" w:rsidP="00B52A1A">
            <w:r w:rsidRPr="00E90010">
              <w:t>648</w:t>
            </w:r>
          </w:p>
        </w:tc>
        <w:tc>
          <w:tcPr>
            <w:tcW w:w="3429" w:type="dxa"/>
          </w:tcPr>
          <w:p w:rsidR="00B52A1A" w:rsidRPr="00B52A1A" w:rsidRDefault="00B52A1A" w:rsidP="00B52A1A">
            <w:pPr>
              <w:rPr>
                <w:lang w:val="en-US"/>
              </w:rPr>
            </w:pPr>
            <w:r w:rsidRPr="00B52A1A">
              <w:rPr>
                <w:lang w:val="en-US"/>
              </w:rPr>
              <w:t>HP LJ PRO 200 Color M251 / M276</w:t>
            </w:r>
          </w:p>
        </w:tc>
        <w:tc>
          <w:tcPr>
            <w:tcW w:w="3260" w:type="dxa"/>
          </w:tcPr>
          <w:p w:rsidR="00B52A1A" w:rsidRPr="00895ECA" w:rsidRDefault="00B52A1A" w:rsidP="00B52A1A">
            <w:r w:rsidRPr="00895ECA">
              <w:t>Ролик захвата из лотка 2</w:t>
            </w:r>
          </w:p>
        </w:tc>
        <w:tc>
          <w:tcPr>
            <w:tcW w:w="2172" w:type="dxa"/>
          </w:tcPr>
          <w:p w:rsidR="00B52A1A" w:rsidRPr="00851C59" w:rsidRDefault="00B52A1A" w:rsidP="00B52A1A"/>
        </w:tc>
      </w:tr>
      <w:tr w:rsidR="00B52A1A" w:rsidRPr="00216D25" w:rsidTr="00BF5829">
        <w:tc>
          <w:tcPr>
            <w:tcW w:w="675" w:type="dxa"/>
          </w:tcPr>
          <w:p w:rsidR="00B52A1A" w:rsidRPr="001C5EAA" w:rsidRDefault="00B52A1A" w:rsidP="00B52A1A">
            <w:pPr>
              <w:rPr>
                <w:lang w:val="en-US"/>
              </w:rPr>
            </w:pPr>
            <w:r>
              <w:rPr>
                <w:lang w:val="en-US"/>
              </w:rPr>
              <w:t>649</w:t>
            </w:r>
          </w:p>
        </w:tc>
        <w:tc>
          <w:tcPr>
            <w:tcW w:w="3429" w:type="dxa"/>
          </w:tcPr>
          <w:p w:rsidR="00B52A1A" w:rsidRPr="00B52A1A" w:rsidRDefault="00B52A1A" w:rsidP="00B52A1A">
            <w:pPr>
              <w:rPr>
                <w:lang w:val="en-US"/>
              </w:rPr>
            </w:pPr>
            <w:r w:rsidRPr="00B52A1A">
              <w:rPr>
                <w:lang w:val="en-US"/>
              </w:rPr>
              <w:t>HP LJ PRO 200 Color M251 / M276</w:t>
            </w:r>
          </w:p>
        </w:tc>
        <w:tc>
          <w:tcPr>
            <w:tcW w:w="3260" w:type="dxa"/>
          </w:tcPr>
          <w:p w:rsidR="00B52A1A" w:rsidRPr="00895ECA" w:rsidRDefault="00B52A1A" w:rsidP="00B52A1A">
            <w:r w:rsidRPr="00895ECA">
              <w:t>Кассета</w:t>
            </w:r>
          </w:p>
        </w:tc>
        <w:tc>
          <w:tcPr>
            <w:tcW w:w="2172" w:type="dxa"/>
          </w:tcPr>
          <w:p w:rsidR="00B52A1A" w:rsidRPr="00705DD5" w:rsidRDefault="00B52A1A" w:rsidP="00B52A1A"/>
        </w:tc>
      </w:tr>
      <w:tr w:rsidR="00B52A1A" w:rsidRPr="00B52A1A" w:rsidTr="00BF5829">
        <w:tc>
          <w:tcPr>
            <w:tcW w:w="675" w:type="dxa"/>
          </w:tcPr>
          <w:p w:rsidR="00B52A1A" w:rsidRPr="001C5EAA" w:rsidRDefault="00B52A1A" w:rsidP="00B52A1A">
            <w:pPr>
              <w:rPr>
                <w:lang w:val="en-US"/>
              </w:rPr>
            </w:pPr>
            <w:r>
              <w:rPr>
                <w:lang w:val="en-US"/>
              </w:rPr>
              <w:t>650</w:t>
            </w:r>
          </w:p>
        </w:tc>
        <w:tc>
          <w:tcPr>
            <w:tcW w:w="3429" w:type="dxa"/>
          </w:tcPr>
          <w:p w:rsidR="00B52A1A" w:rsidRPr="00B52A1A" w:rsidRDefault="00B52A1A" w:rsidP="00B52A1A">
            <w:pPr>
              <w:rPr>
                <w:lang w:val="en-US"/>
              </w:rPr>
            </w:pPr>
            <w:r w:rsidRPr="00B52A1A">
              <w:rPr>
                <w:lang w:val="en-US"/>
              </w:rPr>
              <w:t>HP LJ PRO 200 Color M251 / M276</w:t>
            </w:r>
          </w:p>
        </w:tc>
        <w:tc>
          <w:tcPr>
            <w:tcW w:w="3260" w:type="dxa"/>
          </w:tcPr>
          <w:p w:rsidR="00B52A1A" w:rsidRPr="00B52A1A" w:rsidRDefault="00BF5829" w:rsidP="00B52A1A">
            <w:pPr>
              <w:spacing w:after="0" w:line="240" w:lineRule="auto"/>
              <w:rPr>
                <w:rFonts w:ascii="Times New Roman" w:hAnsi="Times New Roman" w:cs="Times New Roman"/>
                <w:sz w:val="24"/>
                <w:szCs w:val="24"/>
                <w:lang w:val="en-US" w:eastAsia="ru-RU"/>
              </w:rPr>
            </w:pPr>
            <w:proofErr w:type="spellStart"/>
            <w:r w:rsidRPr="00BF5829">
              <w:rPr>
                <w:rFonts w:ascii="Times New Roman" w:hAnsi="Times New Roman" w:cs="Times New Roman"/>
                <w:sz w:val="24"/>
                <w:szCs w:val="24"/>
                <w:lang w:val="en-US" w:eastAsia="ru-RU"/>
              </w:rPr>
              <w:t>Печь</w:t>
            </w:r>
            <w:proofErr w:type="spellEnd"/>
            <w:r w:rsidRPr="00BF5829">
              <w:rPr>
                <w:rFonts w:ascii="Times New Roman" w:hAnsi="Times New Roman" w:cs="Times New Roman"/>
                <w:sz w:val="24"/>
                <w:szCs w:val="24"/>
                <w:lang w:val="en-US" w:eastAsia="ru-RU"/>
              </w:rPr>
              <w:t xml:space="preserve"> в </w:t>
            </w:r>
            <w:proofErr w:type="spellStart"/>
            <w:r w:rsidRPr="00BF5829">
              <w:rPr>
                <w:rFonts w:ascii="Times New Roman" w:hAnsi="Times New Roman" w:cs="Times New Roman"/>
                <w:sz w:val="24"/>
                <w:szCs w:val="24"/>
                <w:lang w:val="en-US" w:eastAsia="ru-RU"/>
              </w:rPr>
              <w:t>сборе</w:t>
            </w:r>
            <w:proofErr w:type="spellEnd"/>
          </w:p>
        </w:tc>
        <w:tc>
          <w:tcPr>
            <w:tcW w:w="2172" w:type="dxa"/>
          </w:tcPr>
          <w:p w:rsidR="00B52A1A" w:rsidRPr="00B52A1A" w:rsidRDefault="00B52A1A" w:rsidP="00B52A1A">
            <w:pPr>
              <w:rPr>
                <w:lang w:val="en-US"/>
              </w:rPr>
            </w:pPr>
          </w:p>
        </w:tc>
      </w:tr>
      <w:tr w:rsidR="00B52A1A" w:rsidRPr="00BF5829" w:rsidTr="00BF5829">
        <w:tc>
          <w:tcPr>
            <w:tcW w:w="675" w:type="dxa"/>
          </w:tcPr>
          <w:p w:rsidR="00B52A1A" w:rsidRPr="001C5EAA" w:rsidRDefault="00B52A1A" w:rsidP="00B52A1A">
            <w:pPr>
              <w:rPr>
                <w:lang w:val="en-US"/>
              </w:rPr>
            </w:pPr>
            <w:r>
              <w:rPr>
                <w:lang w:val="en-US"/>
              </w:rPr>
              <w:t>651</w:t>
            </w:r>
          </w:p>
        </w:tc>
        <w:tc>
          <w:tcPr>
            <w:tcW w:w="3429" w:type="dxa"/>
          </w:tcPr>
          <w:p w:rsidR="00B52A1A" w:rsidRPr="00B52A1A" w:rsidRDefault="00B52A1A" w:rsidP="00B52A1A">
            <w:pPr>
              <w:rPr>
                <w:lang w:val="en-US"/>
              </w:rPr>
            </w:pPr>
            <w:r w:rsidRPr="00B52A1A">
              <w:rPr>
                <w:lang w:val="en-US"/>
              </w:rPr>
              <w:t>HP LJ PRO 200 Color M251 / M276</w:t>
            </w:r>
          </w:p>
        </w:tc>
        <w:tc>
          <w:tcPr>
            <w:tcW w:w="3260" w:type="dxa"/>
          </w:tcPr>
          <w:p w:rsidR="00B52A1A" w:rsidRPr="00B52A1A" w:rsidRDefault="00BF5829" w:rsidP="00B52A1A">
            <w:pPr>
              <w:spacing w:after="0" w:line="240" w:lineRule="auto"/>
              <w:rPr>
                <w:rFonts w:ascii="Times New Roman" w:hAnsi="Times New Roman" w:cs="Times New Roman"/>
                <w:sz w:val="24"/>
                <w:szCs w:val="24"/>
                <w:lang w:val="en-US" w:eastAsia="ru-RU"/>
              </w:rPr>
            </w:pPr>
            <w:proofErr w:type="spellStart"/>
            <w:r w:rsidRPr="00BF5829">
              <w:rPr>
                <w:rFonts w:ascii="Times New Roman" w:hAnsi="Times New Roman" w:cs="Times New Roman"/>
                <w:sz w:val="24"/>
                <w:szCs w:val="24"/>
                <w:lang w:val="en-US" w:eastAsia="ru-RU"/>
              </w:rPr>
              <w:t>Высоковольтный</w:t>
            </w:r>
            <w:proofErr w:type="spellEnd"/>
            <w:r w:rsidRPr="00BF5829">
              <w:rPr>
                <w:rFonts w:ascii="Times New Roman" w:hAnsi="Times New Roman" w:cs="Times New Roman"/>
                <w:sz w:val="24"/>
                <w:szCs w:val="24"/>
                <w:lang w:val="en-US" w:eastAsia="ru-RU"/>
              </w:rPr>
              <w:t xml:space="preserve"> </w:t>
            </w:r>
            <w:proofErr w:type="spellStart"/>
            <w:r w:rsidRPr="00BF5829">
              <w:rPr>
                <w:rFonts w:ascii="Times New Roman" w:hAnsi="Times New Roman" w:cs="Times New Roman"/>
                <w:sz w:val="24"/>
                <w:szCs w:val="24"/>
                <w:lang w:val="en-US" w:eastAsia="ru-RU"/>
              </w:rPr>
              <w:t>блок</w:t>
            </w:r>
            <w:proofErr w:type="spellEnd"/>
          </w:p>
        </w:tc>
        <w:tc>
          <w:tcPr>
            <w:tcW w:w="2172" w:type="dxa"/>
          </w:tcPr>
          <w:p w:rsidR="00B52A1A" w:rsidRPr="00B52A1A" w:rsidRDefault="00B52A1A" w:rsidP="00B52A1A">
            <w:pPr>
              <w:rPr>
                <w:lang w:val="en-US"/>
              </w:rPr>
            </w:pPr>
          </w:p>
        </w:tc>
      </w:tr>
    </w:tbl>
    <w:p w:rsidR="000443E1" w:rsidRPr="00B52A1A" w:rsidRDefault="000443E1" w:rsidP="00BB08D7">
      <w:pPr>
        <w:spacing w:after="0" w:line="240" w:lineRule="auto"/>
        <w:ind w:left="360"/>
        <w:rPr>
          <w:rFonts w:ascii="Times New Roman" w:hAnsi="Times New Roman" w:cs="Times New Roman"/>
          <w:sz w:val="24"/>
          <w:szCs w:val="24"/>
          <w:lang w:val="en-US" w:eastAsia="ru-RU"/>
        </w:rPr>
      </w:pPr>
    </w:p>
    <w:p w:rsidR="000443E1" w:rsidRPr="00B52A1A" w:rsidRDefault="000443E1" w:rsidP="00BB08D7">
      <w:pPr>
        <w:spacing w:after="0" w:line="240" w:lineRule="auto"/>
        <w:ind w:left="360"/>
        <w:rPr>
          <w:rFonts w:ascii="Times New Roman" w:hAnsi="Times New Roman" w:cs="Times New Roman"/>
          <w:sz w:val="24"/>
          <w:szCs w:val="24"/>
          <w:lang w:val="en-US"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E40E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E40E3">
                  <w:pPr>
                    <w:spacing w:after="0" w:line="240" w:lineRule="auto"/>
                    <w:jc w:val="both"/>
                    <w:rPr>
                      <w:rFonts w:ascii="Times New Roman" w:hAnsi="Times New Roman" w:cs="Times New Roman"/>
                      <w:b/>
                      <w:bCs/>
                      <w:sz w:val="24"/>
                      <w:szCs w:val="24"/>
                      <w:lang w:eastAsia="ru-RU"/>
                    </w:rPr>
                  </w:pPr>
                </w:p>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B52A1A" w:rsidRDefault="00B52A1A" w:rsidP="00B52A1A">
      <w:r>
        <w:t xml:space="preserve"> Генеральный директор</w:t>
      </w:r>
    </w:p>
    <w:p w:rsidR="00B52A1A" w:rsidRDefault="00B52A1A" w:rsidP="00B52A1A"/>
    <w:p w:rsidR="00B52A1A" w:rsidRDefault="00B52A1A" w:rsidP="00B52A1A">
      <w:r>
        <w:t xml:space="preserve">___________ </w:t>
      </w:r>
      <w:proofErr w:type="spellStart"/>
      <w:r>
        <w:t>М.Г.Долгоаршинных</w:t>
      </w:r>
      <w:proofErr w:type="spellEnd"/>
    </w:p>
    <w:p w:rsidR="00B52A1A" w:rsidRDefault="00B52A1A" w:rsidP="00B52A1A"/>
    <w:p w:rsidR="00B52A1A" w:rsidRDefault="00B52A1A" w:rsidP="00B52A1A">
      <w:r>
        <w:t>м. п.</w:t>
      </w:r>
    </w:p>
    <w:p w:rsidR="000443E1" w:rsidRDefault="00B52A1A" w:rsidP="00B52A1A">
      <w:r>
        <w:t xml:space="preserve">                                                               </w:t>
      </w:r>
      <w:r w:rsidR="000443E1">
        <w:t xml:space="preserve">                                                               _________________________</w:t>
      </w:r>
      <w:permEnd w:id="950761611"/>
    </w:p>
    <w:sectPr w:rsidR="000443E1" w:rsidSect="000249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charset w:val="CC"/>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9"/>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1" w:cryptProviderType="rsaAES" w:cryptAlgorithmClass="hash" w:cryptAlgorithmType="typeAny" w:cryptAlgorithmSid="14" w:cryptSpinCount="100000" w:hash="CVntYz3Dc2hED0E0tFNyc5PlXM+/o2Pksyeefb1EOo6W92csxRBAuMYwM0RPpgTshLOXVEoETYtK/gVYEwqm5A==" w:salt="ZNVFQeaBaKDCJWDnxxDynQ=="/>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2D45"/>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305C"/>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496"/>
    <w:rsid w:val="0057187E"/>
    <w:rsid w:val="005734F2"/>
    <w:rsid w:val="00574F40"/>
    <w:rsid w:val="00580C8B"/>
    <w:rsid w:val="00582A97"/>
    <w:rsid w:val="00585D98"/>
    <w:rsid w:val="005861DA"/>
    <w:rsid w:val="005864AA"/>
    <w:rsid w:val="00586F60"/>
    <w:rsid w:val="0058711A"/>
    <w:rsid w:val="0059049A"/>
    <w:rsid w:val="00590B86"/>
    <w:rsid w:val="00593D94"/>
    <w:rsid w:val="0059405E"/>
    <w:rsid w:val="005942D8"/>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1783A"/>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7DE"/>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30A6"/>
    <w:rsid w:val="00B44943"/>
    <w:rsid w:val="00B45537"/>
    <w:rsid w:val="00B46EDA"/>
    <w:rsid w:val="00B47F91"/>
    <w:rsid w:val="00B503DE"/>
    <w:rsid w:val="00B52A1A"/>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emenov@bashte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44</Pages>
  <Words>8545</Words>
  <Characters>54935</Characters>
  <Application>Microsoft Office Word</Application>
  <DocSecurity>8</DocSecurity>
  <Lines>457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63354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Фаррахова Эльвера Римовна</cp:lastModifiedBy>
  <cp:revision>5</cp:revision>
  <dcterms:created xsi:type="dcterms:W3CDTF">2017-04-05T09:46:00Z</dcterms:created>
  <dcterms:modified xsi:type="dcterms:W3CDTF">2017-04-05T12:05:00Z</dcterms:modified>
</cp:coreProperties>
</file>